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E5A0D" w14:textId="77777777" w:rsidR="001D573B" w:rsidRPr="003C2307" w:rsidRDefault="006A1981" w:rsidP="002004A4">
      <w:pPr>
        <w:pStyle w:val="Heading1"/>
      </w:pPr>
      <w:r w:rsidRPr="003C2307">
        <w:t>Ergonomics</w:t>
      </w:r>
    </w:p>
    <w:p w14:paraId="7BE1A8AB" w14:textId="77777777" w:rsidR="001D573B" w:rsidRPr="00430DB3" w:rsidRDefault="001D573B" w:rsidP="00F34B54">
      <w:pPr>
        <w:pStyle w:val="Heading3"/>
        <w:ind w:left="720" w:hanging="720"/>
        <w:rPr>
          <w:rFonts w:cs="Arial"/>
          <w:sz w:val="24"/>
          <w:szCs w:val="24"/>
        </w:rPr>
      </w:pPr>
      <w:r w:rsidRPr="00430DB3">
        <w:rPr>
          <w:rFonts w:cs="Arial"/>
          <w:sz w:val="24"/>
          <w:szCs w:val="24"/>
        </w:rPr>
        <w:t xml:space="preserve">Credit </w:t>
      </w:r>
      <w:r w:rsidR="001F1AE8" w:rsidRPr="00430DB3">
        <w:rPr>
          <w:rFonts w:cs="Arial"/>
          <w:sz w:val="24"/>
          <w:szCs w:val="24"/>
        </w:rPr>
        <w:t>1</w:t>
      </w:r>
      <w:r w:rsidR="006A1981" w:rsidRPr="00430DB3">
        <w:rPr>
          <w:rFonts w:cs="Arial"/>
          <w:sz w:val="24"/>
          <w:szCs w:val="24"/>
        </w:rPr>
        <w:t>5</w:t>
      </w:r>
    </w:p>
    <w:p w14:paraId="28F69021" w14:textId="57614A02" w:rsidR="001D573B" w:rsidRPr="00430DB3" w:rsidRDefault="001D573B" w:rsidP="00F34B54">
      <w:pPr>
        <w:pStyle w:val="Heading3"/>
        <w:ind w:left="720" w:hanging="720"/>
        <w:rPr>
          <w:rFonts w:cs="Arial"/>
          <w:sz w:val="24"/>
          <w:szCs w:val="24"/>
        </w:rPr>
      </w:pPr>
      <w:r w:rsidRPr="00430DB3">
        <w:rPr>
          <w:rFonts w:cs="Arial"/>
          <w:sz w:val="24"/>
          <w:szCs w:val="24"/>
        </w:rPr>
        <w:t>Design Review Submission</w:t>
      </w:r>
      <w:r w:rsidRPr="00430DB3">
        <w:rPr>
          <w:rFonts w:cs="Arial"/>
          <w:sz w:val="24"/>
          <w:szCs w:val="24"/>
        </w:rPr>
        <w:tab/>
      </w:r>
      <w:sdt>
        <w:sdtPr>
          <w:rPr>
            <w:rFonts w:cs="Arial"/>
            <w:sz w:val="24"/>
            <w:szCs w:val="24"/>
          </w:rPr>
          <w:id w:val="-1003357929"/>
        </w:sdtPr>
        <w:sdtEndPr/>
        <w:sdtContent>
          <w:sdt>
            <w:sdtPr>
              <w:rPr>
                <w:rFonts w:cs="Arial"/>
                <w:sz w:val="24"/>
                <w:szCs w:val="24"/>
              </w:rPr>
              <w:id w:val="1073780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74AAB" w:rsidRPr="00430DB3">
                <w:rPr>
                  <w:rFonts w:ascii="Segoe UI Symbol" w:eastAsia="MS Gothic" w:hAnsi="Segoe UI Symbol" w:cs="Segoe UI Symbol"/>
                  <w:sz w:val="24"/>
                  <w:szCs w:val="24"/>
                </w:rPr>
                <w:t>☐</w:t>
              </w:r>
            </w:sdtContent>
          </w:sdt>
        </w:sdtContent>
      </w:sdt>
      <w:r w:rsidRPr="00430DB3">
        <w:rPr>
          <w:rFonts w:cs="Arial"/>
          <w:sz w:val="24"/>
          <w:szCs w:val="24"/>
        </w:rPr>
        <w:tab/>
        <w:t>As Built Submission</w:t>
      </w:r>
      <w:r w:rsidRPr="00430DB3">
        <w:rPr>
          <w:rFonts w:cs="Arial"/>
          <w:sz w:val="24"/>
          <w:szCs w:val="24"/>
        </w:rPr>
        <w:tab/>
        <w:t xml:space="preserve"> </w:t>
      </w:r>
      <w:sdt>
        <w:sdtPr>
          <w:rPr>
            <w:rFonts w:cs="Arial"/>
            <w:sz w:val="24"/>
            <w:szCs w:val="24"/>
          </w:rPr>
          <w:id w:val="1532459039"/>
        </w:sdtPr>
        <w:sdtEndPr/>
        <w:sdtContent>
          <w:sdt>
            <w:sdtPr>
              <w:rPr>
                <w:rFonts w:cs="Arial"/>
                <w:sz w:val="24"/>
                <w:szCs w:val="24"/>
              </w:rPr>
              <w:id w:val="-18342940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196C88" w:rsidRPr="00430DB3">
                <w:rPr>
                  <w:rFonts w:ascii="Segoe UI Symbol" w:eastAsia="MS Gothic" w:hAnsi="Segoe UI Symbol" w:cs="Segoe UI Symbol"/>
                  <w:sz w:val="24"/>
                  <w:szCs w:val="24"/>
                </w:rPr>
                <w:t>☐</w:t>
              </w:r>
            </w:sdtContent>
          </w:sdt>
        </w:sdtContent>
      </w:sdt>
      <w:r w:rsidRPr="00430DB3">
        <w:rPr>
          <w:rFonts w:cs="Arial"/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838"/>
        <w:gridCol w:w="2788"/>
        <w:gridCol w:w="1253"/>
      </w:tblGrid>
      <w:tr w:rsidR="001D573B" w:rsidRPr="00430DB3" w14:paraId="4BC9C472" w14:textId="77777777" w:rsidTr="003E4707">
        <w:tc>
          <w:tcPr>
            <w:tcW w:w="2298" w:type="pct"/>
            <w:vAlign w:val="center"/>
          </w:tcPr>
          <w:p w14:paraId="160419BB" w14:textId="77777777" w:rsidR="001D573B" w:rsidRPr="00430DB3" w:rsidRDefault="001D573B" w:rsidP="005B35F5">
            <w:pPr>
              <w:pStyle w:val="Heading3"/>
              <w:spacing w:before="120"/>
              <w:rPr>
                <w:rFonts w:cs="Arial"/>
                <w:sz w:val="24"/>
                <w:szCs w:val="24"/>
              </w:rPr>
            </w:pPr>
            <w:r w:rsidRPr="00430DB3">
              <w:rPr>
                <w:rFonts w:cs="Arial"/>
                <w:sz w:val="24"/>
                <w:szCs w:val="24"/>
              </w:rPr>
              <w:t>Total Points available:</w:t>
            </w:r>
          </w:p>
        </w:tc>
        <w:tc>
          <w:tcPr>
            <w:tcW w:w="464" w:type="pct"/>
            <w:vAlign w:val="center"/>
          </w:tcPr>
          <w:p w14:paraId="365BE94F" w14:textId="77777777" w:rsidR="001D573B" w:rsidRPr="00430DB3" w:rsidRDefault="001D573B">
            <w:pPr>
              <w:pStyle w:val="Heading3"/>
              <w:spacing w:before="120"/>
              <w:ind w:left="720" w:hanging="720"/>
              <w:rPr>
                <w:rFonts w:cs="Arial"/>
                <w:sz w:val="24"/>
                <w:szCs w:val="24"/>
              </w:rPr>
            </w:pPr>
            <w:r w:rsidRPr="00430DB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1544" w:type="pct"/>
            <w:vAlign w:val="center"/>
          </w:tcPr>
          <w:p w14:paraId="7F125563" w14:textId="77777777" w:rsidR="001D573B" w:rsidRPr="00430DB3" w:rsidRDefault="001D573B">
            <w:pPr>
              <w:pStyle w:val="Heading3"/>
              <w:spacing w:before="120"/>
              <w:rPr>
                <w:rFonts w:cs="Arial"/>
                <w:sz w:val="24"/>
                <w:szCs w:val="24"/>
              </w:rPr>
            </w:pPr>
            <w:r w:rsidRPr="00430DB3">
              <w:rPr>
                <w:rFonts w:cs="Arial"/>
                <w:sz w:val="24"/>
                <w:szCs w:val="24"/>
              </w:rPr>
              <w:t>Points claimed:</w:t>
            </w:r>
          </w:p>
        </w:tc>
        <w:tc>
          <w:tcPr>
            <w:tcW w:w="694" w:type="pct"/>
            <w:vAlign w:val="center"/>
          </w:tcPr>
          <w:p w14:paraId="7D62A10F" w14:textId="77777777" w:rsidR="001D573B" w:rsidRPr="00430DB3" w:rsidRDefault="007E3543" w:rsidP="003E4707">
            <w:pPr>
              <w:pStyle w:val="Heading3"/>
              <w:spacing w:before="120"/>
              <w:rPr>
                <w:rFonts w:cs="Arial"/>
                <w:sz w:val="24"/>
                <w:szCs w:val="24"/>
              </w:rPr>
            </w:pPr>
            <w:r w:rsidRPr="00430DB3">
              <w:rPr>
                <w:rFonts w:cs="Arial"/>
                <w:color w:val="8064A2" w:themeColor="accent4"/>
                <w:sz w:val="24"/>
                <w:szCs w:val="24"/>
              </w:rPr>
              <w:t>[#]</w:t>
            </w:r>
          </w:p>
        </w:tc>
      </w:tr>
    </w:tbl>
    <w:p w14:paraId="168216F8" w14:textId="77777777" w:rsidR="005C34D2" w:rsidRPr="003C2307" w:rsidRDefault="005C34D2">
      <w:pPr>
        <w:rPr>
          <w:rFonts w:cs="Arial"/>
        </w:rPr>
      </w:pP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25"/>
        <w:gridCol w:w="1884"/>
        <w:gridCol w:w="4420"/>
        <w:gridCol w:w="1099"/>
        <w:gridCol w:w="1099"/>
      </w:tblGrid>
      <w:tr w:rsidR="005B35F5" w:rsidRPr="003C2307" w14:paraId="5EAA1022" w14:textId="77777777" w:rsidTr="003E4707">
        <w:tc>
          <w:tcPr>
            <w:tcW w:w="290" w:type="pct"/>
            <w:vAlign w:val="center"/>
          </w:tcPr>
          <w:p w14:paraId="17B7DB7F" w14:textId="77777777" w:rsidR="005B35F5" w:rsidRPr="003C2307" w:rsidRDefault="005B35F5" w:rsidP="003E4707">
            <w:pPr>
              <w:spacing w:before="120" w:after="120"/>
              <w:jc w:val="center"/>
              <w:rPr>
                <w:rStyle w:val="StyleBold"/>
                <w:rFonts w:cs="Arial"/>
                <w:b w:val="0"/>
                <w:bCs w:val="0"/>
                <w:caps/>
                <w:color w:val="FFC10E"/>
                <w:sz w:val="28"/>
                <w:szCs w:val="28"/>
              </w:rPr>
            </w:pPr>
          </w:p>
        </w:tc>
        <w:tc>
          <w:tcPr>
            <w:tcW w:w="1043" w:type="pct"/>
            <w:vAlign w:val="center"/>
          </w:tcPr>
          <w:p w14:paraId="036C61D8" w14:textId="77777777" w:rsidR="005B35F5" w:rsidRPr="003C2307" w:rsidRDefault="005B35F5" w:rsidP="003E4707">
            <w:pPr>
              <w:spacing w:before="120" w:after="120"/>
              <w:rPr>
                <w:rStyle w:val="StyleBold"/>
                <w:rFonts w:cs="Arial"/>
                <w:bCs w:val="0"/>
                <w:caps/>
                <w:color w:val="FFC10E"/>
                <w:sz w:val="28"/>
                <w:szCs w:val="28"/>
              </w:rPr>
            </w:pPr>
            <w:r w:rsidRPr="003C2307">
              <w:rPr>
                <w:rStyle w:val="StyleBold"/>
                <w:rFonts w:cs="Arial"/>
              </w:rPr>
              <w:t>Name</w:t>
            </w:r>
          </w:p>
        </w:tc>
        <w:tc>
          <w:tcPr>
            <w:tcW w:w="2448" w:type="pct"/>
            <w:vAlign w:val="center"/>
          </w:tcPr>
          <w:p w14:paraId="6FF2529D" w14:textId="77777777" w:rsidR="005B35F5" w:rsidRPr="003C2307" w:rsidRDefault="005B35F5" w:rsidP="003E4707">
            <w:pPr>
              <w:spacing w:before="120" w:after="120"/>
              <w:rPr>
                <w:rStyle w:val="StyleBold"/>
                <w:rFonts w:cs="Arial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3C2307">
              <w:rPr>
                <w:rStyle w:val="StyleBold"/>
                <w:rFonts w:cs="Arial"/>
              </w:rPr>
              <w:t>Description</w:t>
            </w:r>
          </w:p>
        </w:tc>
        <w:tc>
          <w:tcPr>
            <w:tcW w:w="609" w:type="pct"/>
          </w:tcPr>
          <w:p w14:paraId="3E584540" w14:textId="77777777" w:rsidR="005B35F5" w:rsidRPr="003C2307" w:rsidRDefault="005B35F5" w:rsidP="003E4707">
            <w:pPr>
              <w:spacing w:before="120" w:after="120"/>
              <w:jc w:val="center"/>
              <w:rPr>
                <w:rStyle w:val="StyleBold"/>
                <w:rFonts w:cs="Arial"/>
              </w:rPr>
            </w:pPr>
            <w:r w:rsidRPr="003C2307">
              <w:rPr>
                <w:rStyle w:val="StyleBold"/>
                <w:rFonts w:cs="Arial"/>
              </w:rPr>
              <w:t>Points Available</w:t>
            </w:r>
          </w:p>
        </w:tc>
        <w:tc>
          <w:tcPr>
            <w:tcW w:w="609" w:type="pct"/>
            <w:vAlign w:val="center"/>
          </w:tcPr>
          <w:p w14:paraId="5B657799" w14:textId="77777777" w:rsidR="005B35F5" w:rsidRPr="003C2307" w:rsidRDefault="005B35F5" w:rsidP="003E4707">
            <w:pPr>
              <w:spacing w:before="120" w:after="120"/>
              <w:jc w:val="center"/>
              <w:rPr>
                <w:rStyle w:val="StyleBold"/>
                <w:rFonts w:cs="Arial"/>
                <w:bCs w:val="0"/>
                <w:caps/>
                <w:color w:val="FFC10E"/>
                <w:sz w:val="28"/>
                <w:szCs w:val="28"/>
              </w:rPr>
            </w:pPr>
            <w:r w:rsidRPr="003C2307">
              <w:rPr>
                <w:rStyle w:val="StyleBold"/>
                <w:rFonts w:cs="Arial"/>
              </w:rPr>
              <w:t>Points Claimed</w:t>
            </w:r>
          </w:p>
        </w:tc>
      </w:tr>
      <w:tr w:rsidR="005B35F5" w:rsidRPr="003C2307" w14:paraId="489FAAD2" w14:textId="77777777" w:rsidTr="006802E3">
        <w:tc>
          <w:tcPr>
            <w:tcW w:w="290" w:type="pct"/>
          </w:tcPr>
          <w:p w14:paraId="3D39C33D" w14:textId="4987F69A" w:rsidR="005B35F5" w:rsidRPr="003C2307" w:rsidRDefault="005B35F5" w:rsidP="003E4707">
            <w:pPr>
              <w:spacing w:before="120" w:after="120"/>
              <w:rPr>
                <w:rFonts w:cs="Arial"/>
                <w:b/>
              </w:rPr>
            </w:pPr>
            <w:r w:rsidRPr="003C2307">
              <w:rPr>
                <w:rFonts w:cs="Arial"/>
                <w:b/>
              </w:rPr>
              <w:t>15</w:t>
            </w:r>
          </w:p>
        </w:tc>
        <w:tc>
          <w:tcPr>
            <w:tcW w:w="1043" w:type="pct"/>
          </w:tcPr>
          <w:p w14:paraId="6C03E1A9" w14:textId="77777777" w:rsidR="005B35F5" w:rsidRPr="003C2307" w:rsidRDefault="005B35F5" w:rsidP="003E4707">
            <w:pPr>
              <w:spacing w:before="120" w:after="120"/>
              <w:rPr>
                <w:rFonts w:cs="Arial"/>
                <w:b/>
              </w:rPr>
            </w:pPr>
            <w:r w:rsidRPr="003C2307">
              <w:rPr>
                <w:rFonts w:cs="Arial"/>
                <w:b/>
              </w:rPr>
              <w:t>Ergonomics Strategy</w:t>
            </w:r>
          </w:p>
        </w:tc>
        <w:tc>
          <w:tcPr>
            <w:tcW w:w="2448" w:type="pct"/>
          </w:tcPr>
          <w:p w14:paraId="6BF4FCD0" w14:textId="77777777" w:rsidR="005B35F5" w:rsidRPr="003C2307" w:rsidRDefault="005B35F5" w:rsidP="003E4707">
            <w:pPr>
              <w:spacing w:before="120" w:after="120"/>
              <w:rPr>
                <w:rFonts w:cs="Arial"/>
              </w:rPr>
            </w:pPr>
            <w:r w:rsidRPr="003C2307">
              <w:rPr>
                <w:rFonts w:cs="Arial"/>
              </w:rPr>
              <w:t>The work settings in the nominated area address the ergonomic needs of the user, and information is provided to support continuous use.</w:t>
            </w:r>
          </w:p>
        </w:tc>
        <w:tc>
          <w:tcPr>
            <w:tcW w:w="609" w:type="pct"/>
            <w:vAlign w:val="center"/>
          </w:tcPr>
          <w:p w14:paraId="3093B179" w14:textId="77777777" w:rsidR="005B35F5" w:rsidRPr="003C2307" w:rsidRDefault="005B35F5" w:rsidP="00F95810">
            <w:pPr>
              <w:spacing w:before="120" w:after="120"/>
              <w:jc w:val="center"/>
              <w:rPr>
                <w:rFonts w:cs="Arial"/>
              </w:rPr>
            </w:pPr>
            <w:r w:rsidRPr="003C2307">
              <w:rPr>
                <w:rFonts w:cs="Arial"/>
              </w:rPr>
              <w:t>1</w:t>
            </w:r>
          </w:p>
        </w:tc>
        <w:tc>
          <w:tcPr>
            <w:tcW w:w="609" w:type="pct"/>
            <w:vAlign w:val="center"/>
          </w:tcPr>
          <w:p w14:paraId="2D0C36D1" w14:textId="77777777" w:rsidR="005B35F5" w:rsidRPr="00430DB3" w:rsidRDefault="002004A4" w:rsidP="00430DB3">
            <w:pPr>
              <w:jc w:val="center"/>
              <w:rPr>
                <w:rFonts w:eastAsia="MS Gothic"/>
              </w:rPr>
            </w:pPr>
            <w:sdt>
              <w:sdtPr>
                <w:rPr>
                  <w:rFonts w:eastAsia="MS Gothic" w:cs="Arial"/>
                </w:rPr>
                <w:id w:val="274985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DB3" w:rsidRPr="003C230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30690B4A" w14:textId="77777777" w:rsidR="009E45D5" w:rsidRPr="003C2307" w:rsidRDefault="009E45D5" w:rsidP="00543FCE">
      <w:pPr>
        <w:rPr>
          <w:rFonts w:cs="Arial"/>
        </w:rPr>
      </w:pPr>
      <w:bookmarkStart w:id="0" w:name="h.fwvpjw869anz"/>
      <w:bookmarkEnd w:id="0"/>
    </w:p>
    <w:p w14:paraId="48E2D6EC" w14:textId="77777777" w:rsidR="00430DB3" w:rsidRDefault="00430DB3" w:rsidP="00430DB3">
      <w:pPr>
        <w:pStyle w:val="Heading2"/>
      </w:pPr>
    </w:p>
    <w:p w14:paraId="415BE8B0" w14:textId="77777777" w:rsidR="00430DB3" w:rsidRPr="00FA0164" w:rsidRDefault="00430DB3" w:rsidP="00430DB3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430DB3" w:rsidRPr="00FA0164" w14:paraId="09B6FCAD" w14:textId="77777777" w:rsidTr="00430DB3">
        <w:tc>
          <w:tcPr>
            <w:tcW w:w="3994" w:type="pct"/>
            <w:vAlign w:val="center"/>
          </w:tcPr>
          <w:p w14:paraId="7DFA7051" w14:textId="4BDC533D" w:rsidR="00430DB3" w:rsidRPr="00FA0164" w:rsidRDefault="00430DB3" w:rsidP="00430DB3">
            <w:pPr>
              <w:spacing w:before="120" w:after="120"/>
              <w:rPr>
                <w:rFonts w:cs="Arial"/>
              </w:rPr>
            </w:pPr>
            <w:r w:rsidRPr="00FA0164">
              <w:rPr>
                <w:rFonts w:cs="Arial"/>
              </w:rPr>
              <w:t xml:space="preserve">There are no project-specific </w:t>
            </w:r>
            <w:r w:rsidR="00A65BB4">
              <w:rPr>
                <w:rFonts w:cs="Arial"/>
              </w:rPr>
              <w:t>T</w:t>
            </w:r>
            <w:r w:rsidRPr="00FA0164">
              <w:rPr>
                <w:rFonts w:cs="Arial"/>
              </w:rPr>
              <w:t xml:space="preserve">echnical </w:t>
            </w:r>
            <w:r w:rsidR="00A65BB4">
              <w:rPr>
                <w:rFonts w:cs="Arial"/>
              </w:rPr>
              <w:t>Q</w:t>
            </w:r>
            <w:r w:rsidRPr="00FA0164">
              <w:rPr>
                <w:rFonts w:cs="Arial"/>
              </w:rPr>
              <w:t>uestions for this credit.</w:t>
            </w:r>
          </w:p>
        </w:tc>
        <w:tc>
          <w:tcPr>
            <w:tcW w:w="1006" w:type="pct"/>
            <w:vAlign w:val="center"/>
          </w:tcPr>
          <w:p w14:paraId="0BB3BF1A" w14:textId="77777777" w:rsidR="00430DB3" w:rsidRPr="00FA0164" w:rsidRDefault="002004A4" w:rsidP="00430DB3">
            <w:pPr>
              <w:spacing w:before="120" w:after="120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DB3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30DB3" w:rsidRPr="00FA0164" w14:paraId="500FA93D" w14:textId="77777777" w:rsidTr="00430DB3">
        <w:tc>
          <w:tcPr>
            <w:tcW w:w="3994" w:type="pct"/>
            <w:vAlign w:val="center"/>
          </w:tcPr>
          <w:p w14:paraId="4C081D1D" w14:textId="38FA8E0C" w:rsidR="00430DB3" w:rsidRPr="00FA0164" w:rsidRDefault="00430DB3" w:rsidP="00430DB3">
            <w:pPr>
              <w:spacing w:before="120" w:after="120"/>
              <w:rPr>
                <w:rFonts w:cs="Arial"/>
              </w:rPr>
            </w:pPr>
            <w:r w:rsidRPr="00FA0164">
              <w:rPr>
                <w:rFonts w:cs="Arial"/>
              </w:rPr>
              <w:t xml:space="preserve">There are project-specific </w:t>
            </w:r>
            <w:r w:rsidR="00A65BB4">
              <w:rPr>
                <w:rFonts w:cs="Arial"/>
              </w:rPr>
              <w:t>T</w:t>
            </w:r>
            <w:r w:rsidRPr="00FA0164">
              <w:rPr>
                <w:rFonts w:cs="Arial"/>
              </w:rPr>
              <w:t xml:space="preserve">echnical </w:t>
            </w:r>
            <w:r w:rsidR="00A65BB4">
              <w:rPr>
                <w:rFonts w:cs="Arial"/>
              </w:rPr>
              <w:t>Q</w:t>
            </w:r>
            <w:r w:rsidRPr="00FA0164">
              <w:rPr>
                <w:rFonts w:cs="Arial"/>
              </w:rPr>
              <w:t xml:space="preserve">uestions for this credit and all responses received from the </w:t>
            </w:r>
            <w:r w:rsidR="007940F1">
              <w:rPr>
                <w:rFonts w:cs="Arial"/>
              </w:rPr>
              <w:t>NZ</w:t>
            </w:r>
            <w:r w:rsidRPr="00FA0164">
              <w:rPr>
                <w:rFonts w:cs="Arial"/>
              </w:rPr>
              <w:t>GBC are attached.</w:t>
            </w:r>
          </w:p>
        </w:tc>
        <w:tc>
          <w:tcPr>
            <w:tcW w:w="1006" w:type="pct"/>
            <w:vAlign w:val="center"/>
          </w:tcPr>
          <w:p w14:paraId="6E51B813" w14:textId="77777777" w:rsidR="00430DB3" w:rsidRPr="00FA0164" w:rsidRDefault="002004A4" w:rsidP="00430DB3">
            <w:pPr>
              <w:spacing w:before="120" w:after="120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DB3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03DC5837" w14:textId="77777777" w:rsidR="00430DB3" w:rsidRDefault="00430DB3" w:rsidP="00430DB3"/>
    <w:p w14:paraId="3730DB4C" w14:textId="77777777" w:rsidR="00430DB3" w:rsidRDefault="00430DB3" w:rsidP="00430DB3"/>
    <w:p w14:paraId="6859B79E" w14:textId="77777777" w:rsidR="00430DB3" w:rsidRDefault="00430DB3" w:rsidP="00430DB3"/>
    <w:p w14:paraId="54E60D67" w14:textId="77777777" w:rsidR="00430DB3" w:rsidRDefault="00430DB3" w:rsidP="00430DB3"/>
    <w:p w14:paraId="189CFC91" w14:textId="77777777" w:rsidR="00430DB3" w:rsidRDefault="00430DB3" w:rsidP="00430DB3"/>
    <w:p w14:paraId="5991F97A" w14:textId="77777777" w:rsidR="00430DB3" w:rsidRDefault="00430DB3" w:rsidP="00430DB3"/>
    <w:p w14:paraId="501C9D01" w14:textId="77777777" w:rsidR="00430DB3" w:rsidRDefault="00430DB3" w:rsidP="00430DB3"/>
    <w:p w14:paraId="74C0077A" w14:textId="77777777" w:rsidR="00430DB3" w:rsidRDefault="00430DB3" w:rsidP="00430DB3"/>
    <w:p w14:paraId="05EBC48A" w14:textId="77777777" w:rsidR="00430DB3" w:rsidRDefault="00430DB3" w:rsidP="00430DB3"/>
    <w:p w14:paraId="40DFA74B" w14:textId="77777777" w:rsidR="00430DB3" w:rsidRDefault="00430DB3" w:rsidP="00430DB3"/>
    <w:p w14:paraId="5F21B4D2" w14:textId="77777777" w:rsidR="00430DB3" w:rsidRPr="00430DB3" w:rsidRDefault="00430DB3" w:rsidP="00430DB3"/>
    <w:p w14:paraId="2B22CE8E" w14:textId="77777777" w:rsidR="007E3543" w:rsidRPr="003C2307" w:rsidRDefault="007E3543" w:rsidP="007E3543">
      <w:pPr>
        <w:pStyle w:val="Heading2"/>
        <w:rPr>
          <w:rFonts w:cs="Arial"/>
        </w:rPr>
      </w:pPr>
      <w:r w:rsidRPr="003C2307">
        <w:rPr>
          <w:rFonts w:cs="Arial"/>
        </w:rPr>
        <w:lastRenderedPageBreak/>
        <w:t>general information</w:t>
      </w:r>
    </w:p>
    <w:p w14:paraId="715AF77F" w14:textId="77777777" w:rsidR="007E3543" w:rsidRPr="003C2307" w:rsidRDefault="007E3543" w:rsidP="003E4707">
      <w:pPr>
        <w:spacing w:before="120" w:after="120"/>
        <w:rPr>
          <w:rFonts w:cs="Arial"/>
        </w:rPr>
      </w:pPr>
      <w:r w:rsidRPr="003C2307">
        <w:rPr>
          <w:rFonts w:cs="Arial"/>
        </w:rPr>
        <w:t xml:space="preserve">Provide a list and description of the project’s </w:t>
      </w:r>
      <w:r w:rsidR="005B35F5" w:rsidRPr="003C2307">
        <w:rPr>
          <w:rFonts w:cs="Arial"/>
        </w:rPr>
        <w:t>nominated area</w:t>
      </w:r>
      <w:r w:rsidRPr="003C2307">
        <w:rPr>
          <w:rFonts w:cs="Arial"/>
        </w:rPr>
        <w:t xml:space="preserve">. The </w:t>
      </w:r>
      <w:r w:rsidR="005B35F5" w:rsidRPr="003C2307">
        <w:rPr>
          <w:rFonts w:cs="Arial"/>
        </w:rPr>
        <w:t xml:space="preserve">nominated area </w:t>
      </w:r>
      <w:r w:rsidRPr="003C2307">
        <w:rPr>
          <w:rFonts w:cs="Arial"/>
        </w:rPr>
        <w:t>includes all primary spaces, apart from those spaces excluded for functional reasons</w:t>
      </w:r>
      <w:r w:rsidRPr="003C2307">
        <w:rPr>
          <w:rFonts w:cs="Arial"/>
          <w:b/>
        </w:rPr>
        <w:t>.</w:t>
      </w:r>
    </w:p>
    <w:p w14:paraId="49D5C224" w14:textId="77777777" w:rsidR="007E3543" w:rsidRPr="003C2307" w:rsidRDefault="007E3543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2885B46C" w14:textId="77777777" w:rsidR="007E3543" w:rsidRPr="003C2307" w:rsidRDefault="007E3543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2C6768CE" w14:textId="77777777" w:rsidR="005B35F5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162C6AF3" w14:textId="77777777" w:rsidR="00F95810" w:rsidRPr="003C2307" w:rsidRDefault="00F95810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410FA406" w14:textId="77777777" w:rsidR="007E3543" w:rsidRPr="003C2307" w:rsidRDefault="007E3543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1014596B" w14:textId="77777777" w:rsidR="005B35F5" w:rsidRPr="003C2307" w:rsidRDefault="005B35F5" w:rsidP="003E4707">
      <w:pPr>
        <w:spacing w:before="120" w:after="120"/>
        <w:rPr>
          <w:rFonts w:cs="Arial"/>
          <w:szCs w:val="20"/>
        </w:rPr>
      </w:pPr>
    </w:p>
    <w:p w14:paraId="77B70C2C" w14:textId="77777777" w:rsidR="007E3543" w:rsidRPr="003C2307" w:rsidRDefault="005B35F5" w:rsidP="003E4707">
      <w:pPr>
        <w:spacing w:before="120" w:after="120"/>
        <w:rPr>
          <w:rFonts w:cs="Arial"/>
        </w:rPr>
      </w:pPr>
      <w:r w:rsidRPr="003C2307" w:rsidDel="005B35F5">
        <w:rPr>
          <w:rFonts w:cs="Arial"/>
          <w:szCs w:val="20"/>
        </w:rPr>
        <w:t xml:space="preserve"> </w:t>
      </w:r>
      <w:r w:rsidR="007E3543" w:rsidRPr="003C2307">
        <w:rPr>
          <w:rFonts w:cs="Arial"/>
        </w:rPr>
        <w:t>Provide a description and details of any areas that have been excluded for functional reasons.</w:t>
      </w:r>
    </w:p>
    <w:p w14:paraId="445AFDED" w14:textId="77777777" w:rsidR="007E3543" w:rsidRPr="003C2307" w:rsidRDefault="007E3543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71CC565F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471A5C38" w14:textId="77777777" w:rsidR="007E3543" w:rsidRPr="003C2307" w:rsidRDefault="007E3543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5950A4C9" w14:textId="77777777" w:rsidR="007E3543" w:rsidRPr="003C2307" w:rsidRDefault="007E3543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05CEA810" w14:textId="77777777" w:rsidR="007E3543" w:rsidRPr="003C2307" w:rsidRDefault="007E3543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641216A6" w14:textId="77777777" w:rsidR="005B35F5" w:rsidRPr="003C2307" w:rsidRDefault="005B35F5" w:rsidP="003E4707">
      <w:pPr>
        <w:spacing w:before="120" w:after="120"/>
        <w:rPr>
          <w:rFonts w:cs="Arial"/>
          <w:szCs w:val="20"/>
          <w:lang w:val="en-US"/>
        </w:rPr>
      </w:pPr>
    </w:p>
    <w:p w14:paraId="24FBB7EC" w14:textId="77777777" w:rsidR="005B35F5" w:rsidRPr="003C2307" w:rsidRDefault="005B35F5" w:rsidP="003E4707">
      <w:pPr>
        <w:spacing w:before="120" w:after="120"/>
        <w:rPr>
          <w:rFonts w:cs="Arial"/>
          <w:szCs w:val="20"/>
          <w:lang w:val="en-US"/>
        </w:rPr>
      </w:pPr>
      <w:r w:rsidRPr="003C2307">
        <w:rPr>
          <w:rFonts w:cs="Arial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5B35F5" w:rsidRPr="003C2307" w14:paraId="2F8ECBB7" w14:textId="77777777" w:rsidTr="006D00BC">
        <w:tc>
          <w:tcPr>
            <w:tcW w:w="6912" w:type="dxa"/>
            <w:shd w:val="clear" w:color="auto" w:fill="FFE69D"/>
          </w:tcPr>
          <w:p w14:paraId="67CB9580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b/>
                <w:color w:val="auto"/>
                <w:szCs w:val="20"/>
              </w:rPr>
            </w:pPr>
            <w:r w:rsidRPr="003C2307">
              <w:rPr>
                <w:rFonts w:cs="Arial"/>
                <w:b/>
                <w:color w:val="auto"/>
                <w:szCs w:val="20"/>
              </w:rPr>
              <w:t xml:space="preserve">Supporting Documentation </w:t>
            </w:r>
            <w:r w:rsidRPr="003C2307">
              <w:rPr>
                <w:rFonts w:cs="Arial"/>
                <w:b/>
                <w:color w:val="auto"/>
                <w:szCs w:val="20"/>
              </w:rPr>
              <w:br/>
            </w:r>
            <w:r w:rsidRPr="003C2307">
              <w:rPr>
                <w:rFonts w:cs="Arial"/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8333542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b/>
                <w:color w:val="auto"/>
                <w:szCs w:val="20"/>
              </w:rPr>
            </w:pPr>
            <w:r w:rsidRPr="003C2307">
              <w:rPr>
                <w:rFonts w:cs="Arial"/>
                <w:b/>
                <w:color w:val="auto"/>
                <w:szCs w:val="20"/>
              </w:rPr>
              <w:t>Reference</w:t>
            </w:r>
            <w:r w:rsidRPr="003C2307">
              <w:rPr>
                <w:rFonts w:cs="Arial"/>
                <w:b/>
                <w:color w:val="auto"/>
                <w:szCs w:val="20"/>
              </w:rPr>
              <w:br/>
            </w:r>
            <w:r w:rsidRPr="003C2307">
              <w:rPr>
                <w:rFonts w:cs="Arial"/>
                <w:color w:val="auto"/>
                <w:szCs w:val="20"/>
              </w:rPr>
              <w:t>(Page no. or section)</w:t>
            </w:r>
          </w:p>
        </w:tc>
      </w:tr>
      <w:tr w:rsidR="005B35F5" w:rsidRPr="003C2307" w14:paraId="0400D366" w14:textId="77777777" w:rsidTr="006D00BC">
        <w:tc>
          <w:tcPr>
            <w:tcW w:w="6912" w:type="dxa"/>
          </w:tcPr>
          <w:p w14:paraId="142A01CD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2A93D28A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</w:tr>
      <w:tr w:rsidR="005B35F5" w:rsidRPr="003C2307" w14:paraId="0920D152" w14:textId="77777777" w:rsidTr="006D00BC">
        <w:tc>
          <w:tcPr>
            <w:tcW w:w="6912" w:type="dxa"/>
          </w:tcPr>
          <w:p w14:paraId="2EBAACAC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4A7F1A4D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</w:tr>
    </w:tbl>
    <w:p w14:paraId="4B0AE5FE" w14:textId="77777777" w:rsidR="00BF1012" w:rsidRPr="003C2307" w:rsidRDefault="00BF1012" w:rsidP="003E4707">
      <w:pPr>
        <w:pStyle w:val="Bluetext"/>
        <w:spacing w:before="240" w:after="240"/>
        <w:rPr>
          <w:rFonts w:cs="Arial"/>
        </w:rPr>
      </w:pPr>
    </w:p>
    <w:p w14:paraId="7C262BBE" w14:textId="77777777" w:rsidR="005B35F5" w:rsidRPr="003C2307" w:rsidRDefault="005B35F5">
      <w:pPr>
        <w:spacing w:after="0" w:line="240" w:lineRule="auto"/>
        <w:rPr>
          <w:rFonts w:eastAsia="Times New Roman" w:cs="Arial"/>
          <w:caps/>
          <w:noProof/>
          <w:color w:val="FFC10E"/>
          <w:sz w:val="36"/>
          <w:szCs w:val="32"/>
        </w:rPr>
      </w:pPr>
      <w:r w:rsidRPr="003C2307">
        <w:rPr>
          <w:rFonts w:cs="Arial"/>
        </w:rPr>
        <w:br w:type="page"/>
      </w:r>
    </w:p>
    <w:p w14:paraId="5F691C7F" w14:textId="16C981BE" w:rsidR="002B68D1" w:rsidRPr="003C2307" w:rsidRDefault="00762978">
      <w:pPr>
        <w:pStyle w:val="Criterionsubheading"/>
        <w:numPr>
          <w:ilvl w:val="0"/>
          <w:numId w:val="0"/>
        </w:numPr>
        <w:rPr>
          <w:rFonts w:cs="Arial"/>
        </w:rPr>
      </w:pPr>
      <w:r w:rsidRPr="003C2307">
        <w:rPr>
          <w:rFonts w:cs="Arial"/>
        </w:rPr>
        <w:lastRenderedPageBreak/>
        <w:t>1</w:t>
      </w:r>
      <w:r w:rsidR="00E042CC" w:rsidRPr="003C2307">
        <w:rPr>
          <w:rFonts w:cs="Arial"/>
        </w:rPr>
        <w:t>5</w:t>
      </w:r>
      <w:r w:rsidR="00BF1012" w:rsidRPr="003C2307">
        <w:rPr>
          <w:rFonts w:cs="Arial"/>
        </w:rPr>
        <w:t xml:space="preserve"> </w:t>
      </w:r>
      <w:r w:rsidR="00E042CC" w:rsidRPr="003C2307">
        <w:rPr>
          <w:rFonts w:cs="Arial"/>
        </w:rPr>
        <w:t>Ergonomics Strategy</w:t>
      </w:r>
    </w:p>
    <w:p w14:paraId="5E77135E" w14:textId="7F3B0C35" w:rsidR="005B35F5" w:rsidRPr="003C2307" w:rsidRDefault="005B35F5" w:rsidP="003E4707">
      <w:pPr>
        <w:pStyle w:val="Criterion"/>
        <w:rPr>
          <w:rFonts w:cs="Arial"/>
        </w:rPr>
      </w:pPr>
      <w:r w:rsidRPr="003C2307">
        <w:rPr>
          <w:rFonts w:cs="Arial"/>
        </w:rPr>
        <w:t>15.</w:t>
      </w:r>
      <w:r w:rsidR="00E93380">
        <w:rPr>
          <w:rFonts w:cs="Arial"/>
        </w:rPr>
        <w:t>1</w:t>
      </w:r>
      <w:r w:rsidRPr="003C2307">
        <w:rPr>
          <w:rFonts w:cs="Arial"/>
        </w:rPr>
        <w:t xml:space="preserve"> Addressing the Ergonomic Needs of the User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1B346A" w:rsidRPr="003C2307" w14:paraId="5BF06015" w14:textId="77777777" w:rsidTr="007E3543">
        <w:tc>
          <w:tcPr>
            <w:tcW w:w="3994" w:type="pct"/>
            <w:vAlign w:val="center"/>
          </w:tcPr>
          <w:p w14:paraId="192EF82F" w14:textId="77777777" w:rsidR="001B346A" w:rsidRPr="003C2307" w:rsidRDefault="001B346A" w:rsidP="003E4707">
            <w:pPr>
              <w:spacing w:before="120" w:after="120"/>
              <w:rPr>
                <w:rFonts w:cs="Arial"/>
              </w:rPr>
            </w:pPr>
            <w:r w:rsidRPr="003C2307">
              <w:rPr>
                <w:rFonts w:cs="Arial"/>
              </w:rPr>
              <w:t>The work settings in the nominated area address the ergonomic needs of the user</w:t>
            </w:r>
            <w:r w:rsidR="005B35F5" w:rsidRPr="003C2307">
              <w:rPr>
                <w:rFonts w:cs="Arial"/>
              </w:rPr>
              <w:t>,</w:t>
            </w:r>
            <w:r w:rsidR="007E3543" w:rsidRPr="003C2307">
              <w:rPr>
                <w:rFonts w:cs="Arial"/>
              </w:rPr>
              <w:t xml:space="preserve"> in accordance with 15.1.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</w:rPr>
              <w:id w:val="-20472175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3E04B" w14:textId="77777777" w:rsidR="001B346A" w:rsidRPr="003C2307" w:rsidRDefault="005B35F5" w:rsidP="003E4707">
                <w:pPr>
                  <w:spacing w:before="120" w:after="120"/>
                  <w:jc w:val="center"/>
                  <w:rPr>
                    <w:rFonts w:cs="Arial"/>
                  </w:rPr>
                </w:pPr>
                <w:r w:rsidRPr="003C230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</w:tbl>
    <w:p w14:paraId="2FA2E05E" w14:textId="77777777" w:rsidR="005B35F5" w:rsidRPr="003C2307" w:rsidRDefault="005B35F5" w:rsidP="003E4707">
      <w:pPr>
        <w:spacing w:before="120" w:after="120"/>
        <w:rPr>
          <w:rFonts w:cs="Arial"/>
        </w:rPr>
      </w:pPr>
    </w:p>
    <w:p w14:paraId="16864EB7" w14:textId="77777777" w:rsidR="005B35F5" w:rsidRPr="003C2307" w:rsidRDefault="00C6559B" w:rsidP="003E4707">
      <w:pPr>
        <w:spacing w:before="120" w:after="120"/>
        <w:rPr>
          <w:rFonts w:cs="Arial"/>
        </w:rPr>
      </w:pPr>
      <w:r>
        <w:rPr>
          <w:rFonts w:cs="Arial"/>
        </w:rPr>
        <w:t>S</w:t>
      </w:r>
      <w:r w:rsidR="005B35F5" w:rsidRPr="003C2307">
        <w:rPr>
          <w:rFonts w:cs="Arial"/>
        </w:rPr>
        <w:t>elect one of the following compliance pathways: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7E3543" w:rsidRPr="003C2307" w14:paraId="46C02018" w14:textId="77777777" w:rsidTr="007E3543">
        <w:tc>
          <w:tcPr>
            <w:tcW w:w="3994" w:type="pct"/>
          </w:tcPr>
          <w:p w14:paraId="398690C8" w14:textId="77777777" w:rsidR="007E3543" w:rsidRPr="003C2307" w:rsidRDefault="007E3543" w:rsidP="003E4707">
            <w:pPr>
              <w:spacing w:before="120" w:after="120"/>
              <w:rPr>
                <w:rFonts w:cs="Arial"/>
              </w:rPr>
            </w:pPr>
            <w:r w:rsidRPr="003C2307">
              <w:rPr>
                <w:rFonts w:cs="Arial"/>
              </w:rPr>
              <w:t xml:space="preserve">The fitout is over </w:t>
            </w:r>
            <w:r w:rsidR="005B35F5" w:rsidRPr="003C2307">
              <w:rPr>
                <w:rFonts w:cs="Arial"/>
              </w:rPr>
              <w:t>500m</w:t>
            </w:r>
            <w:r w:rsidR="005B35F5" w:rsidRPr="003C2307">
              <w:rPr>
                <w:rFonts w:cs="Arial"/>
                <w:vertAlign w:val="superscript"/>
              </w:rPr>
              <w:t>2</w:t>
            </w:r>
            <w:r w:rsidR="005B35F5" w:rsidRPr="003C2307">
              <w:rPr>
                <w:rFonts w:cs="Arial"/>
              </w:rPr>
              <w:t xml:space="preserve"> </w:t>
            </w:r>
            <w:r w:rsidRPr="003C2307">
              <w:rPr>
                <w:rFonts w:cs="Arial"/>
              </w:rPr>
              <w:t>GFA and a certified ergonomist was engaged by the project</w:t>
            </w:r>
            <w:r w:rsidR="005B35F5" w:rsidRPr="003C2307">
              <w:rPr>
                <w:rFonts w:cs="Arial"/>
              </w:rPr>
              <w:t>; or</w:t>
            </w:r>
          </w:p>
        </w:tc>
        <w:tc>
          <w:tcPr>
            <w:tcW w:w="1006" w:type="pct"/>
          </w:tcPr>
          <w:sdt>
            <w:sdtPr>
              <w:rPr>
                <w:rFonts w:eastAsia="MS Gothic" w:cs="Arial"/>
              </w:rPr>
              <w:id w:val="-809168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6D1B60" w14:textId="77777777" w:rsidR="007E3543" w:rsidRPr="003C2307" w:rsidRDefault="00974AAB" w:rsidP="003E4707">
                <w:pPr>
                  <w:spacing w:before="120" w:after="120"/>
                  <w:jc w:val="center"/>
                  <w:rPr>
                    <w:rFonts w:cs="Arial"/>
                  </w:rPr>
                </w:pPr>
                <w:r w:rsidRPr="003C230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7E3543" w:rsidRPr="003C2307" w14:paraId="6C450F37" w14:textId="77777777" w:rsidTr="007E3543">
        <w:tc>
          <w:tcPr>
            <w:tcW w:w="3994" w:type="pct"/>
          </w:tcPr>
          <w:p w14:paraId="539C1A0D" w14:textId="77777777" w:rsidR="007E3543" w:rsidRPr="003C2307" w:rsidRDefault="007E3543" w:rsidP="003E4707">
            <w:pPr>
              <w:spacing w:before="120" w:after="120"/>
              <w:rPr>
                <w:rFonts w:cs="Arial"/>
              </w:rPr>
            </w:pPr>
            <w:r w:rsidRPr="003C2307">
              <w:rPr>
                <w:rFonts w:cs="Arial"/>
              </w:rPr>
              <w:t xml:space="preserve">The fitout is under </w:t>
            </w:r>
            <w:r w:rsidR="005B35F5" w:rsidRPr="003C2307">
              <w:rPr>
                <w:rFonts w:cs="Arial"/>
              </w:rPr>
              <w:t>500</w:t>
            </w:r>
            <w:r w:rsidRPr="003C2307">
              <w:rPr>
                <w:rFonts w:cs="Arial"/>
              </w:rPr>
              <w:t>m</w:t>
            </w:r>
            <w:r w:rsidRPr="003C2307">
              <w:rPr>
                <w:rFonts w:cs="Arial"/>
                <w:vertAlign w:val="superscript"/>
              </w:rPr>
              <w:t>2</w:t>
            </w:r>
            <w:r w:rsidRPr="003C2307">
              <w:rPr>
                <w:rFonts w:cs="Arial"/>
              </w:rPr>
              <w:t xml:space="preserve"> GFA and the project team produced the ergonomic report</w:t>
            </w:r>
            <w:r w:rsidR="005B35F5" w:rsidRPr="003C2307">
              <w:rPr>
                <w:rFonts w:cs="Arial"/>
              </w:rPr>
              <w:t>.</w:t>
            </w:r>
          </w:p>
        </w:tc>
        <w:tc>
          <w:tcPr>
            <w:tcW w:w="1006" w:type="pct"/>
          </w:tcPr>
          <w:sdt>
            <w:sdtPr>
              <w:rPr>
                <w:rFonts w:eastAsia="MS Gothic" w:cs="Arial"/>
              </w:rPr>
              <w:id w:val="-11406581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A03CB1" w14:textId="77777777" w:rsidR="007E3543" w:rsidRPr="003C2307" w:rsidRDefault="00974AAB" w:rsidP="003E4707">
                <w:pPr>
                  <w:spacing w:before="120" w:after="120"/>
                  <w:jc w:val="center"/>
                  <w:rPr>
                    <w:rFonts w:eastAsia="MS Gothic" w:cs="Arial"/>
                  </w:rPr>
                </w:pPr>
                <w:r w:rsidRPr="003C230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</w:tbl>
    <w:p w14:paraId="3065A4AC" w14:textId="77777777" w:rsidR="005B35F5" w:rsidRPr="003C2307" w:rsidRDefault="005B35F5" w:rsidP="003E4707">
      <w:pPr>
        <w:spacing w:before="120" w:after="120"/>
        <w:rPr>
          <w:rFonts w:cs="Arial"/>
        </w:rPr>
      </w:pPr>
    </w:p>
    <w:p w14:paraId="466B1F58" w14:textId="77777777" w:rsidR="005B35F5" w:rsidRPr="003C2307" w:rsidRDefault="005B35F5" w:rsidP="003E4707">
      <w:pPr>
        <w:spacing w:before="120" w:after="120"/>
        <w:rPr>
          <w:rFonts w:cs="Arial"/>
        </w:rPr>
      </w:pPr>
      <w:r w:rsidRPr="003C2307">
        <w:rPr>
          <w:rFonts w:cs="Arial"/>
        </w:rPr>
        <w:t>Provide a description of how the above requirements have been met.</w:t>
      </w:r>
    </w:p>
    <w:p w14:paraId="169E4A0A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518B17A8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60176072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7BDBDC23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3C992C0B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5B3B6940" w14:textId="77777777" w:rsidR="005B35F5" w:rsidRPr="003C2307" w:rsidRDefault="005B35F5" w:rsidP="003E4707">
      <w:pPr>
        <w:spacing w:before="120" w:after="120"/>
        <w:rPr>
          <w:rFonts w:cs="Arial"/>
          <w:szCs w:val="20"/>
          <w:lang w:val="en-US"/>
        </w:rPr>
      </w:pPr>
    </w:p>
    <w:p w14:paraId="1141B27D" w14:textId="77777777" w:rsidR="005B35F5" w:rsidRPr="003C2307" w:rsidRDefault="005B35F5" w:rsidP="003E4707">
      <w:pPr>
        <w:spacing w:before="120" w:after="120"/>
        <w:rPr>
          <w:rFonts w:cs="Arial"/>
          <w:szCs w:val="20"/>
          <w:lang w:val="en-US"/>
        </w:rPr>
      </w:pPr>
      <w:r w:rsidRPr="003C2307">
        <w:rPr>
          <w:rFonts w:cs="Arial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5B35F5" w:rsidRPr="003C2307" w14:paraId="14A6DEE7" w14:textId="77777777" w:rsidTr="006D00BC">
        <w:tc>
          <w:tcPr>
            <w:tcW w:w="6912" w:type="dxa"/>
            <w:shd w:val="clear" w:color="auto" w:fill="FFE69D"/>
          </w:tcPr>
          <w:p w14:paraId="20693104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b/>
                <w:color w:val="auto"/>
                <w:szCs w:val="20"/>
              </w:rPr>
            </w:pPr>
            <w:r w:rsidRPr="003C2307">
              <w:rPr>
                <w:rFonts w:cs="Arial"/>
                <w:b/>
                <w:color w:val="auto"/>
                <w:szCs w:val="20"/>
              </w:rPr>
              <w:t xml:space="preserve">Supporting Documentation </w:t>
            </w:r>
            <w:r w:rsidRPr="003C2307">
              <w:rPr>
                <w:rFonts w:cs="Arial"/>
                <w:b/>
                <w:color w:val="auto"/>
                <w:szCs w:val="20"/>
              </w:rPr>
              <w:br/>
            </w:r>
            <w:r w:rsidRPr="003C2307">
              <w:rPr>
                <w:rFonts w:cs="Arial"/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E8A247E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b/>
                <w:color w:val="auto"/>
                <w:szCs w:val="20"/>
              </w:rPr>
            </w:pPr>
            <w:r w:rsidRPr="003C2307">
              <w:rPr>
                <w:rFonts w:cs="Arial"/>
                <w:b/>
                <w:color w:val="auto"/>
                <w:szCs w:val="20"/>
              </w:rPr>
              <w:t>Reference</w:t>
            </w:r>
            <w:r w:rsidRPr="003C2307">
              <w:rPr>
                <w:rFonts w:cs="Arial"/>
                <w:b/>
                <w:color w:val="auto"/>
                <w:szCs w:val="20"/>
              </w:rPr>
              <w:br/>
            </w:r>
            <w:r w:rsidRPr="003C2307">
              <w:rPr>
                <w:rFonts w:cs="Arial"/>
                <w:color w:val="auto"/>
                <w:szCs w:val="20"/>
              </w:rPr>
              <w:t>(Page no. or section)</w:t>
            </w:r>
          </w:p>
        </w:tc>
      </w:tr>
      <w:tr w:rsidR="005B35F5" w:rsidRPr="003C2307" w14:paraId="191F44ED" w14:textId="77777777" w:rsidTr="006D00BC">
        <w:tc>
          <w:tcPr>
            <w:tcW w:w="6912" w:type="dxa"/>
          </w:tcPr>
          <w:p w14:paraId="60C1F166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0B56B9B6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</w:tr>
      <w:tr w:rsidR="005B35F5" w:rsidRPr="003C2307" w14:paraId="0E4D40FF" w14:textId="77777777" w:rsidTr="006D00BC">
        <w:tc>
          <w:tcPr>
            <w:tcW w:w="6912" w:type="dxa"/>
          </w:tcPr>
          <w:p w14:paraId="5FA3E85A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2E159DA3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</w:tr>
    </w:tbl>
    <w:p w14:paraId="44C334C1" w14:textId="77777777" w:rsidR="005B35F5" w:rsidRPr="003C2307" w:rsidRDefault="005B35F5" w:rsidP="003E4707">
      <w:pPr>
        <w:pStyle w:val="Criterion"/>
        <w:rPr>
          <w:rFonts w:cs="Arial"/>
        </w:rPr>
      </w:pPr>
    </w:p>
    <w:p w14:paraId="0FCB99D9" w14:textId="77777777" w:rsidR="005B35F5" w:rsidRPr="003C2307" w:rsidRDefault="005B35F5">
      <w:pPr>
        <w:spacing w:after="0" w:line="240" w:lineRule="auto"/>
        <w:rPr>
          <w:rFonts w:cs="Arial"/>
          <w:bCs/>
          <w:caps/>
          <w:color w:val="FFC10E"/>
          <w:sz w:val="28"/>
          <w:szCs w:val="28"/>
        </w:rPr>
      </w:pPr>
      <w:r w:rsidRPr="003C2307">
        <w:rPr>
          <w:rFonts w:cs="Arial"/>
        </w:rPr>
        <w:br w:type="page"/>
      </w:r>
    </w:p>
    <w:p w14:paraId="10D9C31F" w14:textId="44B519CE" w:rsidR="005B35F5" w:rsidRPr="003C2307" w:rsidRDefault="005B35F5" w:rsidP="003E4707">
      <w:pPr>
        <w:pStyle w:val="Criterion"/>
        <w:rPr>
          <w:rFonts w:cs="Arial"/>
        </w:rPr>
      </w:pPr>
      <w:r w:rsidRPr="003C2307">
        <w:rPr>
          <w:rFonts w:cs="Arial"/>
        </w:rPr>
        <w:lastRenderedPageBreak/>
        <w:t>15.</w:t>
      </w:r>
      <w:r w:rsidR="00E93380">
        <w:rPr>
          <w:rFonts w:cs="Arial"/>
        </w:rPr>
        <w:t>2</w:t>
      </w:r>
      <w:r w:rsidRPr="003C2307">
        <w:rPr>
          <w:rFonts w:cs="Arial"/>
        </w:rPr>
        <w:t xml:space="preserve"> Ergonomics Information for the User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1B346A" w:rsidRPr="003C2307" w14:paraId="7E665A90" w14:textId="77777777" w:rsidTr="007E3543">
        <w:tc>
          <w:tcPr>
            <w:tcW w:w="3994" w:type="pct"/>
            <w:vAlign w:val="center"/>
          </w:tcPr>
          <w:p w14:paraId="0D1F32F6" w14:textId="77777777" w:rsidR="001B346A" w:rsidRPr="003C2307" w:rsidRDefault="001B346A" w:rsidP="003E4707">
            <w:pPr>
              <w:spacing w:before="120" w:after="120"/>
              <w:rPr>
                <w:rFonts w:cs="Arial"/>
              </w:rPr>
            </w:pPr>
            <w:r w:rsidRPr="003C2307">
              <w:rPr>
                <w:rFonts w:cs="Arial"/>
              </w:rPr>
              <w:t xml:space="preserve">Information is provided </w:t>
            </w:r>
            <w:r w:rsidR="007E3543" w:rsidRPr="003C2307">
              <w:rPr>
                <w:rFonts w:cs="Arial"/>
              </w:rPr>
              <w:t xml:space="preserve">to the user </w:t>
            </w:r>
            <w:r w:rsidRPr="003C2307">
              <w:rPr>
                <w:rFonts w:cs="Arial"/>
              </w:rPr>
              <w:t>to support continuous use</w:t>
            </w:r>
            <w:r w:rsidR="005B35F5" w:rsidRPr="003C2307">
              <w:rPr>
                <w:rFonts w:cs="Arial"/>
              </w:rPr>
              <w:t>,</w:t>
            </w:r>
            <w:r w:rsidR="007E3543" w:rsidRPr="003C2307">
              <w:rPr>
                <w:rFonts w:cs="Arial"/>
              </w:rPr>
              <w:t xml:space="preserve"> in accordance with 15.2.</w:t>
            </w:r>
          </w:p>
        </w:tc>
        <w:tc>
          <w:tcPr>
            <w:tcW w:w="1006" w:type="pct"/>
            <w:vAlign w:val="center"/>
          </w:tcPr>
          <w:p w14:paraId="00F2D1C6" w14:textId="77777777" w:rsidR="001B346A" w:rsidRPr="003C2307" w:rsidRDefault="002004A4" w:rsidP="003E4707">
            <w:pPr>
              <w:spacing w:before="120" w:after="120"/>
              <w:jc w:val="center"/>
              <w:rPr>
                <w:rFonts w:cs="Arial"/>
              </w:rPr>
            </w:pPr>
            <w:sdt>
              <w:sdtPr>
                <w:rPr>
                  <w:rFonts w:eastAsia="MS Gothic" w:cs="Arial"/>
                </w:rPr>
                <w:id w:val="702668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4AAB" w:rsidRPr="003C230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5B35F5" w:rsidRPr="003C2307" w14:paraId="4B910608" w14:textId="77777777" w:rsidTr="007E3543">
        <w:tc>
          <w:tcPr>
            <w:tcW w:w="3994" w:type="pct"/>
            <w:vAlign w:val="center"/>
          </w:tcPr>
          <w:p w14:paraId="37AD4B03" w14:textId="77777777" w:rsidR="005B35F5" w:rsidRPr="003C2307" w:rsidRDefault="005B35F5" w:rsidP="003E4707">
            <w:pPr>
              <w:spacing w:before="120" w:after="120"/>
              <w:rPr>
                <w:rFonts w:cs="Arial"/>
              </w:rPr>
            </w:pPr>
            <w:r w:rsidRPr="003C2307">
              <w:rPr>
                <w:rFonts w:cs="Arial"/>
              </w:rPr>
              <w:t>The information provided includes, at a minimum:</w:t>
            </w:r>
          </w:p>
          <w:p w14:paraId="0E238B7C" w14:textId="77777777" w:rsidR="005B35F5" w:rsidRPr="003C2307" w:rsidRDefault="005B35F5" w:rsidP="003E4707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Style w:val="StyleBold"/>
                <w:rFonts w:cs="Arial"/>
                <w:b w:val="0"/>
                <w:bCs w:val="0"/>
              </w:rPr>
            </w:pPr>
            <w:r w:rsidRPr="003C2307">
              <w:rPr>
                <w:rStyle w:val="StyleBold"/>
                <w:rFonts w:cs="Arial"/>
                <w:b w:val="0"/>
              </w:rPr>
              <w:t>How to properly position and adjust furniture and equipment; and</w:t>
            </w:r>
          </w:p>
          <w:p w14:paraId="04AABBEA" w14:textId="77777777" w:rsidR="005B35F5" w:rsidRPr="003C2307" w:rsidRDefault="005B35F5" w:rsidP="003E4707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Arial"/>
              </w:rPr>
            </w:pPr>
            <w:r w:rsidRPr="003C2307">
              <w:rPr>
                <w:rStyle w:val="StyleBold"/>
                <w:rFonts w:cs="Arial"/>
                <w:b w:val="0"/>
              </w:rPr>
              <w:t>Acceptable postures for the head, neck, shoulders, upper arms, wrists, back, legs and feet.</w:t>
            </w:r>
          </w:p>
        </w:tc>
        <w:tc>
          <w:tcPr>
            <w:tcW w:w="1006" w:type="pct"/>
            <w:vAlign w:val="center"/>
          </w:tcPr>
          <w:p w14:paraId="24F7A566" w14:textId="77777777" w:rsidR="005B35F5" w:rsidRPr="003C2307" w:rsidRDefault="002004A4" w:rsidP="003E4707">
            <w:pPr>
              <w:spacing w:before="120" w:after="120"/>
              <w:jc w:val="center"/>
              <w:rPr>
                <w:rFonts w:eastAsia="MS Gothic" w:cs="Arial"/>
              </w:rPr>
            </w:pPr>
            <w:sdt>
              <w:sdtPr>
                <w:rPr>
                  <w:rFonts w:eastAsia="MS Gothic" w:cs="Arial"/>
                </w:rPr>
                <w:id w:val="1170299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5F5" w:rsidRPr="003C230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15A141CB" w14:textId="77777777" w:rsidR="005B35F5" w:rsidRPr="003C2307" w:rsidRDefault="005B35F5" w:rsidP="005B35F5">
      <w:pPr>
        <w:rPr>
          <w:rFonts w:cs="Arial"/>
        </w:rPr>
      </w:pPr>
    </w:p>
    <w:p w14:paraId="6665B6E6" w14:textId="77777777" w:rsidR="005B35F5" w:rsidRPr="003C2307" w:rsidRDefault="005B35F5" w:rsidP="003E4707">
      <w:pPr>
        <w:spacing w:before="120" w:after="120"/>
        <w:rPr>
          <w:rFonts w:cs="Arial"/>
        </w:rPr>
      </w:pPr>
      <w:r w:rsidRPr="003C2307">
        <w:rPr>
          <w:rFonts w:cs="Arial"/>
        </w:rPr>
        <w:t>Provide a description of how the above requirements have been met.</w:t>
      </w:r>
    </w:p>
    <w:p w14:paraId="6726918F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4DAB0C64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36073251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4D222D09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3326836B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678C6ED8" w14:textId="77777777" w:rsidR="005B35F5" w:rsidRPr="003C2307" w:rsidRDefault="005B35F5" w:rsidP="003E4707">
      <w:pPr>
        <w:spacing w:before="120" w:after="120"/>
        <w:rPr>
          <w:rFonts w:cs="Arial"/>
          <w:szCs w:val="20"/>
          <w:lang w:val="en-US"/>
        </w:rPr>
      </w:pPr>
    </w:p>
    <w:p w14:paraId="11853F8B" w14:textId="77777777" w:rsidR="005B35F5" w:rsidRPr="003C2307" w:rsidRDefault="005B35F5" w:rsidP="003E4707">
      <w:pPr>
        <w:spacing w:before="120" w:after="120"/>
        <w:rPr>
          <w:rFonts w:cs="Arial"/>
          <w:szCs w:val="20"/>
          <w:lang w:val="en-US"/>
        </w:rPr>
      </w:pPr>
      <w:r w:rsidRPr="003C2307">
        <w:rPr>
          <w:rFonts w:cs="Arial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5B35F5" w:rsidRPr="003C2307" w14:paraId="0FA1E9C8" w14:textId="77777777" w:rsidTr="006D00BC">
        <w:tc>
          <w:tcPr>
            <w:tcW w:w="6912" w:type="dxa"/>
            <w:shd w:val="clear" w:color="auto" w:fill="FFE69D"/>
          </w:tcPr>
          <w:p w14:paraId="3FE380A0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b/>
                <w:color w:val="auto"/>
                <w:szCs w:val="20"/>
              </w:rPr>
            </w:pPr>
            <w:r w:rsidRPr="003C2307">
              <w:rPr>
                <w:rFonts w:cs="Arial"/>
                <w:b/>
                <w:color w:val="auto"/>
                <w:szCs w:val="20"/>
              </w:rPr>
              <w:t xml:space="preserve">Supporting Documentation </w:t>
            </w:r>
            <w:r w:rsidRPr="003C2307">
              <w:rPr>
                <w:rFonts w:cs="Arial"/>
                <w:b/>
                <w:color w:val="auto"/>
                <w:szCs w:val="20"/>
              </w:rPr>
              <w:br/>
            </w:r>
            <w:r w:rsidRPr="003C2307">
              <w:rPr>
                <w:rFonts w:cs="Arial"/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5CA5EC2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b/>
                <w:color w:val="auto"/>
                <w:szCs w:val="20"/>
              </w:rPr>
            </w:pPr>
            <w:r w:rsidRPr="003C2307">
              <w:rPr>
                <w:rFonts w:cs="Arial"/>
                <w:b/>
                <w:color w:val="auto"/>
                <w:szCs w:val="20"/>
              </w:rPr>
              <w:t>Reference</w:t>
            </w:r>
            <w:r w:rsidRPr="003C2307">
              <w:rPr>
                <w:rFonts w:cs="Arial"/>
                <w:b/>
                <w:color w:val="auto"/>
                <w:szCs w:val="20"/>
              </w:rPr>
              <w:br/>
            </w:r>
            <w:r w:rsidRPr="003C2307">
              <w:rPr>
                <w:rFonts w:cs="Arial"/>
                <w:color w:val="auto"/>
                <w:szCs w:val="20"/>
              </w:rPr>
              <w:t>(Page no. or section)</w:t>
            </w:r>
          </w:p>
        </w:tc>
      </w:tr>
      <w:tr w:rsidR="005B35F5" w:rsidRPr="003C2307" w14:paraId="2F24617D" w14:textId="77777777" w:rsidTr="006D00BC">
        <w:tc>
          <w:tcPr>
            <w:tcW w:w="6912" w:type="dxa"/>
          </w:tcPr>
          <w:p w14:paraId="51926510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783BF49F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</w:tr>
      <w:tr w:rsidR="005B35F5" w:rsidRPr="003C2307" w14:paraId="4509F87C" w14:textId="77777777" w:rsidTr="006D00BC">
        <w:tc>
          <w:tcPr>
            <w:tcW w:w="6912" w:type="dxa"/>
          </w:tcPr>
          <w:p w14:paraId="21BCB747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5FCFE17A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</w:tr>
    </w:tbl>
    <w:p w14:paraId="2A8E8DDB" w14:textId="77777777" w:rsidR="005B35F5" w:rsidRPr="003C2307" w:rsidRDefault="005B35F5">
      <w:pPr>
        <w:spacing w:after="0" w:line="240" w:lineRule="auto"/>
        <w:rPr>
          <w:rFonts w:eastAsia="Times New Roman" w:cs="Arial"/>
          <w:caps/>
          <w:noProof/>
          <w:color w:val="FFC10E"/>
          <w:sz w:val="36"/>
          <w:szCs w:val="32"/>
        </w:rPr>
      </w:pPr>
      <w:r w:rsidRPr="003C2307">
        <w:rPr>
          <w:rFonts w:cs="Arial"/>
        </w:rPr>
        <w:br w:type="page"/>
      </w:r>
    </w:p>
    <w:p w14:paraId="39E4D81C" w14:textId="77777777" w:rsidR="0001066B" w:rsidRPr="003C2307" w:rsidRDefault="0001066B" w:rsidP="0001066B">
      <w:pPr>
        <w:pStyle w:val="Heading2"/>
        <w:rPr>
          <w:rFonts w:cs="Arial"/>
        </w:rPr>
      </w:pPr>
      <w:r w:rsidRPr="003C2307">
        <w:rPr>
          <w:rFonts w:cs="Arial"/>
        </w:rPr>
        <w:lastRenderedPageBreak/>
        <w:t>DISCUSSION</w:t>
      </w:r>
    </w:p>
    <w:p w14:paraId="1B4383F0" w14:textId="77777777" w:rsidR="0001066B" w:rsidRPr="00430DB3" w:rsidRDefault="0001066B" w:rsidP="00430DB3">
      <w:r w:rsidRPr="003C2307">
        <w:rPr>
          <w:rFonts w:cs="Arial"/>
        </w:rPr>
        <w:t xml:space="preserve">Outline any issues you would like to highlight and clarify with the </w:t>
      </w:r>
      <w:r w:rsidR="00430DB3">
        <w:rPr>
          <w:rFonts w:cstheme="minorHAnsi"/>
        </w:rPr>
        <w:t>Certified Assessor(s).</w:t>
      </w:r>
    </w:p>
    <w:p w14:paraId="082958E5" w14:textId="77777777" w:rsidR="0001066B" w:rsidRPr="003C2307" w:rsidRDefault="0001066B" w:rsidP="003E470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before="120" w:after="120" w:line="288" w:lineRule="auto"/>
        <w:jc w:val="both"/>
        <w:rPr>
          <w:rFonts w:cs="Arial"/>
        </w:rPr>
      </w:pPr>
    </w:p>
    <w:p w14:paraId="35440057" w14:textId="77777777" w:rsidR="0001066B" w:rsidRPr="003C2307" w:rsidRDefault="0001066B" w:rsidP="003E470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before="120" w:after="120" w:line="288" w:lineRule="auto"/>
        <w:jc w:val="both"/>
        <w:rPr>
          <w:rFonts w:cs="Arial"/>
        </w:rPr>
      </w:pPr>
    </w:p>
    <w:p w14:paraId="0CCDD776" w14:textId="77777777" w:rsidR="0001066B" w:rsidRPr="003C2307" w:rsidRDefault="0001066B" w:rsidP="003E470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before="120" w:after="120" w:line="288" w:lineRule="auto"/>
        <w:jc w:val="both"/>
        <w:rPr>
          <w:rFonts w:cs="Arial"/>
        </w:rPr>
      </w:pPr>
    </w:p>
    <w:p w14:paraId="4FCF72C7" w14:textId="77777777" w:rsidR="0001066B" w:rsidRPr="003C2307" w:rsidRDefault="0001066B" w:rsidP="003E470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before="120" w:after="120" w:line="288" w:lineRule="auto"/>
        <w:jc w:val="both"/>
        <w:rPr>
          <w:rFonts w:cs="Arial"/>
        </w:rPr>
      </w:pPr>
    </w:p>
    <w:p w14:paraId="64731CE0" w14:textId="77777777" w:rsidR="0001066B" w:rsidRPr="003C2307" w:rsidRDefault="0001066B" w:rsidP="003E470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before="120" w:after="120" w:line="288" w:lineRule="auto"/>
        <w:jc w:val="both"/>
        <w:rPr>
          <w:rFonts w:cs="Arial"/>
        </w:rPr>
      </w:pPr>
    </w:p>
    <w:p w14:paraId="2F279C63" w14:textId="77777777" w:rsidR="003C2307" w:rsidRDefault="003C2307" w:rsidP="003E4707">
      <w:pPr>
        <w:pStyle w:val="Heading2"/>
        <w:spacing w:before="120" w:after="120"/>
        <w:rPr>
          <w:rFonts w:cs="Arial"/>
        </w:rPr>
      </w:pPr>
    </w:p>
    <w:p w14:paraId="1DA741BB" w14:textId="77777777" w:rsidR="0001066B" w:rsidRPr="003C2307" w:rsidRDefault="0001066B" w:rsidP="003E4707">
      <w:pPr>
        <w:pStyle w:val="Heading2"/>
        <w:spacing w:before="120" w:after="120"/>
        <w:rPr>
          <w:rFonts w:cs="Arial"/>
        </w:rPr>
      </w:pPr>
      <w:r w:rsidRPr="003C2307">
        <w:rPr>
          <w:rFonts w:cs="Arial"/>
        </w:rPr>
        <w:t>DECLARATION</w:t>
      </w:r>
    </w:p>
    <w:p w14:paraId="34916C84" w14:textId="77777777" w:rsidR="0001066B" w:rsidRPr="003C2307" w:rsidRDefault="0001066B" w:rsidP="003E4707">
      <w:pPr>
        <w:spacing w:before="120" w:after="120"/>
        <w:rPr>
          <w:rFonts w:eastAsiaTheme="majorEastAsia" w:cs="Arial"/>
        </w:rPr>
      </w:pPr>
      <w:r w:rsidRPr="003C2307">
        <w:rPr>
          <w:rFonts w:eastAsiaTheme="majorEastAsia" w:cs="Arial"/>
        </w:rPr>
        <w:t xml:space="preserve">I confirm that the information provided in this document is truthful and accurate at the time of completion. </w:t>
      </w:r>
    </w:p>
    <w:p w14:paraId="49FCC5AA" w14:textId="77777777" w:rsidR="0001066B" w:rsidRPr="003C2307" w:rsidRDefault="0001066B" w:rsidP="003E4707">
      <w:pPr>
        <w:spacing w:before="120" w:after="120"/>
        <w:rPr>
          <w:rFonts w:cs="Arial"/>
        </w:rPr>
      </w:pPr>
      <w:r w:rsidRPr="003C2307">
        <w:rPr>
          <w:rFonts w:cs="Arial"/>
        </w:rPr>
        <w:t xml:space="preserve">Provide author details, including name, position and email address: </w:t>
      </w:r>
    </w:p>
    <w:p w14:paraId="0137F011" w14:textId="77777777" w:rsidR="0001066B" w:rsidRPr="003C2307" w:rsidRDefault="0001066B" w:rsidP="003E47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rPr>
          <w:rFonts w:cs="Arial"/>
          <w:color w:val="8064A2" w:themeColor="accent4"/>
          <w:szCs w:val="20"/>
        </w:rPr>
      </w:pPr>
    </w:p>
    <w:p w14:paraId="5A015F77" w14:textId="77777777" w:rsidR="0001066B" w:rsidRDefault="0001066B" w:rsidP="003E47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01B84748" w14:textId="77777777" w:rsidR="006802E3" w:rsidRDefault="006802E3" w:rsidP="003E47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15933514" w14:textId="77777777" w:rsidR="006802E3" w:rsidRPr="003C2307" w:rsidRDefault="006802E3" w:rsidP="003E47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4B680248" w14:textId="77777777" w:rsidR="0001066B" w:rsidRPr="003C2307" w:rsidRDefault="0001066B" w:rsidP="003E47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rPr>
          <w:rFonts w:cs="Arial"/>
        </w:rPr>
      </w:pPr>
    </w:p>
    <w:sdt>
      <w:sdtPr>
        <w:rPr>
          <w:rFonts w:cs="Arial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702C4F9B" w14:textId="77777777" w:rsidR="0001066B" w:rsidRPr="003C2307" w:rsidRDefault="0001066B" w:rsidP="0001066B">
          <w:pPr>
            <w:pStyle w:val="Bluetext"/>
            <w:tabs>
              <w:tab w:val="left" w:pos="1120"/>
            </w:tabs>
            <w:rPr>
              <w:rFonts w:cs="Arial"/>
            </w:rPr>
          </w:pPr>
          <w:r w:rsidRPr="003C2307">
            <w:rPr>
              <w:rFonts w:cs="Arial"/>
            </w:rPr>
            <w:t>[Date]</w:t>
          </w:r>
          <w:r w:rsidRPr="003C2307">
            <w:rPr>
              <w:rFonts w:cs="Arial"/>
            </w:rPr>
            <w:tab/>
          </w:r>
        </w:p>
      </w:sdtContent>
    </w:sdt>
    <w:p w14:paraId="6EF6EA23" w14:textId="77777777" w:rsidR="00D144BE" w:rsidRPr="003C2307" w:rsidRDefault="0001066B" w:rsidP="0001066B">
      <w:pPr>
        <w:pStyle w:val="DateIssue"/>
        <w:rPr>
          <w:rFonts w:cs="Arial"/>
        </w:rPr>
      </w:pPr>
      <w:r w:rsidRPr="003C2307" w:rsidDel="002E1323">
        <w:rPr>
          <w:rFonts w:eastAsiaTheme="majorEastAsia" w:cs="Arial"/>
        </w:rPr>
        <w:t xml:space="preserve"> </w:t>
      </w:r>
      <w:r w:rsidRPr="003C2307">
        <w:rPr>
          <w:rFonts w:cs="Arial"/>
        </w:rPr>
        <w:t xml:space="preserve">––– </w:t>
      </w:r>
      <w:r w:rsidRPr="003C2307">
        <w:rPr>
          <w:rStyle w:val="Strong"/>
          <w:rFonts w:cs="Arial"/>
        </w:rPr>
        <w:t>Report end</w:t>
      </w:r>
      <w:r w:rsidRPr="003C2307">
        <w:rPr>
          <w:rFonts w:cs="Arial"/>
        </w:rPr>
        <w:t xml:space="preserve"> –––</w:t>
      </w:r>
    </w:p>
    <w:sectPr w:rsidR="00D144BE" w:rsidRPr="003C2307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8C5A3" w14:textId="77777777" w:rsidR="007F5071" w:rsidRDefault="007F5071" w:rsidP="00D435C0">
      <w:pPr>
        <w:spacing w:after="0" w:line="240" w:lineRule="auto"/>
      </w:pPr>
      <w:r>
        <w:separator/>
      </w:r>
    </w:p>
  </w:endnote>
  <w:endnote w:type="continuationSeparator" w:id="0">
    <w:p w14:paraId="63690367" w14:textId="77777777" w:rsidR="007F5071" w:rsidRDefault="007F5071" w:rsidP="00D43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B9300" w14:textId="6061DE11" w:rsidR="007940F1" w:rsidRDefault="00E52306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2FBD2F4A" wp14:editId="25912E69">
          <wp:simplePos x="0" y="0"/>
          <wp:positionH relativeFrom="margin">
            <wp:align>left</wp:align>
          </wp:positionH>
          <wp:positionV relativeFrom="paragraph">
            <wp:posOffset>132080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7874EA5" w14:textId="374C7690" w:rsidR="00D435C0" w:rsidRDefault="00D435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9BD99" w14:textId="77777777" w:rsidR="007F5071" w:rsidRDefault="007F5071" w:rsidP="00D435C0">
      <w:pPr>
        <w:spacing w:after="0" w:line="240" w:lineRule="auto"/>
      </w:pPr>
      <w:r>
        <w:separator/>
      </w:r>
    </w:p>
  </w:footnote>
  <w:footnote w:type="continuationSeparator" w:id="0">
    <w:p w14:paraId="7EFB8A82" w14:textId="77777777" w:rsidR="007F5071" w:rsidRDefault="007F5071" w:rsidP="00D43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406CF" w14:textId="0A1D0B77" w:rsidR="001E6FD1" w:rsidRPr="00F95810" w:rsidRDefault="001E6FD1" w:rsidP="001E6FD1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rFonts w:cs="Arial"/>
        <w:sz w:val="16"/>
        <w:szCs w:val="16"/>
        <w:lang w:val="en-US"/>
      </w:rPr>
    </w:pPr>
    <w:r w:rsidRPr="00F95810">
      <w:rPr>
        <w:rFonts w:cs="Arial"/>
        <w:sz w:val="16"/>
        <w:szCs w:val="16"/>
        <w:lang w:val="en-US"/>
      </w:rPr>
      <w:t xml:space="preserve">Green Star – </w:t>
    </w:r>
    <w:r w:rsidR="00F34B54" w:rsidRPr="00F95810">
      <w:rPr>
        <w:rFonts w:cs="Arial"/>
        <w:sz w:val="16"/>
        <w:szCs w:val="16"/>
        <w:lang w:val="en-US"/>
      </w:rPr>
      <w:t>Interiors</w:t>
    </w:r>
    <w:r w:rsidR="00261B39" w:rsidRPr="00F95810">
      <w:rPr>
        <w:rFonts w:cs="Arial"/>
        <w:sz w:val="16"/>
        <w:szCs w:val="16"/>
        <w:lang w:val="en-US"/>
      </w:rPr>
      <w:t xml:space="preserve"> </w:t>
    </w:r>
    <w:r w:rsidR="007940F1">
      <w:rPr>
        <w:rFonts w:cs="Arial"/>
        <w:sz w:val="16"/>
        <w:szCs w:val="16"/>
        <w:lang w:val="en-US"/>
      </w:rPr>
      <w:t xml:space="preserve">NZ </w:t>
    </w:r>
    <w:r w:rsidR="00261B39" w:rsidRPr="00F95810">
      <w:rPr>
        <w:rFonts w:cs="Arial"/>
        <w:sz w:val="16"/>
        <w:szCs w:val="16"/>
        <w:lang w:val="en-US"/>
      </w:rPr>
      <w:t>v1</w:t>
    </w:r>
    <w:r w:rsidR="00196C88" w:rsidRPr="00F95810">
      <w:rPr>
        <w:rFonts w:cs="Arial"/>
        <w:sz w:val="16"/>
        <w:szCs w:val="16"/>
        <w:lang w:val="en-US"/>
      </w:rPr>
      <w:t>.</w:t>
    </w:r>
    <w:r w:rsidR="00E52306">
      <w:rPr>
        <w:rFonts w:cs="Arial"/>
        <w:sz w:val="16"/>
        <w:szCs w:val="16"/>
        <w:lang w:val="en-US"/>
      </w:rPr>
      <w:t>1</w:t>
    </w:r>
    <w:r w:rsidR="00261B39" w:rsidRPr="00F95810">
      <w:rPr>
        <w:rFonts w:cs="Arial"/>
        <w:sz w:val="16"/>
        <w:szCs w:val="16"/>
        <w:lang w:val="en-US"/>
      </w:rPr>
      <w:tab/>
    </w:r>
    <w:r w:rsidR="00261B39" w:rsidRPr="00F95810">
      <w:rPr>
        <w:rFonts w:cs="Arial"/>
        <w:sz w:val="16"/>
        <w:szCs w:val="16"/>
        <w:lang w:val="en-US"/>
      </w:rPr>
      <w:tab/>
    </w:r>
    <w:r w:rsidR="00261B39" w:rsidRPr="00F95810">
      <w:rPr>
        <w:rFonts w:cs="Arial"/>
        <w:sz w:val="16"/>
        <w:szCs w:val="16"/>
        <w:lang w:val="en-US"/>
      </w:rPr>
      <w:tab/>
      <w:t>Submission Template</w:t>
    </w:r>
    <w:r w:rsidR="006802E3">
      <w:rPr>
        <w:rFonts w:cs="Arial"/>
        <w:sz w:val="16"/>
        <w:szCs w:val="16"/>
        <w:lang w:val="en-US"/>
      </w:rPr>
      <w:t xml:space="preserve"> </w:t>
    </w:r>
    <w:r w:rsidR="007940F1">
      <w:rPr>
        <w:rFonts w:cs="Arial"/>
        <w:sz w:val="16"/>
        <w:szCs w:val="16"/>
        <w:lang w:val="en-US"/>
      </w:rPr>
      <w:t xml:space="preserve">NZ </w:t>
    </w:r>
    <w:r w:rsidR="00430DB3">
      <w:rPr>
        <w:rFonts w:cs="Arial"/>
        <w:sz w:val="16"/>
        <w:szCs w:val="16"/>
        <w:lang w:val="en-US"/>
      </w:rPr>
      <w:t>v1.</w:t>
    </w:r>
    <w:r w:rsidR="00E52306">
      <w:rPr>
        <w:rFonts w:cs="Arial"/>
        <w:sz w:val="16"/>
        <w:szCs w:val="16"/>
        <w:lang w:val="en-US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B3F0AF12"/>
    <w:lvl w:ilvl="0" w:tplc="CCA0A642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629A726D"/>
    <w:multiLevelType w:val="hybridMultilevel"/>
    <w:tmpl w:val="EA4E5370"/>
    <w:lvl w:ilvl="0" w:tplc="633C5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734737"/>
    <w:multiLevelType w:val="hybridMultilevel"/>
    <w:tmpl w:val="9730A1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C946D0"/>
    <w:multiLevelType w:val="multilevel"/>
    <w:tmpl w:val="00000001"/>
    <w:numStyleLink w:val="Bullets"/>
  </w:abstractNum>
  <w:abstractNum w:abstractNumId="32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270323">
    <w:abstractNumId w:val="10"/>
  </w:num>
  <w:num w:numId="2" w16cid:durableId="1318338979">
    <w:abstractNumId w:val="11"/>
  </w:num>
  <w:num w:numId="3" w16cid:durableId="537938840">
    <w:abstractNumId w:val="12"/>
  </w:num>
  <w:num w:numId="4" w16cid:durableId="582616171">
    <w:abstractNumId w:val="13"/>
  </w:num>
  <w:num w:numId="5" w16cid:durableId="1869641719">
    <w:abstractNumId w:val="14"/>
  </w:num>
  <w:num w:numId="6" w16cid:durableId="645203123">
    <w:abstractNumId w:val="16"/>
  </w:num>
  <w:num w:numId="7" w16cid:durableId="1420565784">
    <w:abstractNumId w:val="22"/>
  </w:num>
  <w:num w:numId="8" w16cid:durableId="1423724319">
    <w:abstractNumId w:val="21"/>
  </w:num>
  <w:num w:numId="9" w16cid:durableId="149448392">
    <w:abstractNumId w:val="31"/>
  </w:num>
  <w:num w:numId="10" w16cid:durableId="1037699295">
    <w:abstractNumId w:val="28"/>
  </w:num>
  <w:num w:numId="11" w16cid:durableId="1696537992">
    <w:abstractNumId w:val="26"/>
  </w:num>
  <w:num w:numId="12" w16cid:durableId="1328246266">
    <w:abstractNumId w:val="19"/>
  </w:num>
  <w:num w:numId="13" w16cid:durableId="1091388277">
    <w:abstractNumId w:val="17"/>
  </w:num>
  <w:num w:numId="14" w16cid:durableId="480854976">
    <w:abstractNumId w:val="18"/>
  </w:num>
  <w:num w:numId="15" w16cid:durableId="1035734626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782530193">
    <w:abstractNumId w:val="9"/>
  </w:num>
  <w:num w:numId="17" w16cid:durableId="1109083692">
    <w:abstractNumId w:val="7"/>
  </w:num>
  <w:num w:numId="18" w16cid:durableId="576015384">
    <w:abstractNumId w:val="6"/>
  </w:num>
  <w:num w:numId="19" w16cid:durableId="2040620357">
    <w:abstractNumId w:val="5"/>
  </w:num>
  <w:num w:numId="20" w16cid:durableId="2079281282">
    <w:abstractNumId w:val="4"/>
  </w:num>
  <w:num w:numId="21" w16cid:durableId="1530951066">
    <w:abstractNumId w:val="8"/>
  </w:num>
  <w:num w:numId="22" w16cid:durableId="636953546">
    <w:abstractNumId w:val="3"/>
  </w:num>
  <w:num w:numId="23" w16cid:durableId="439878038">
    <w:abstractNumId w:val="2"/>
  </w:num>
  <w:num w:numId="24" w16cid:durableId="1225525764">
    <w:abstractNumId w:val="1"/>
  </w:num>
  <w:num w:numId="25" w16cid:durableId="990791953">
    <w:abstractNumId w:val="0"/>
  </w:num>
  <w:num w:numId="26" w16cid:durableId="1140609737">
    <w:abstractNumId w:val="33"/>
  </w:num>
  <w:num w:numId="27" w16cid:durableId="1583485002">
    <w:abstractNumId w:val="24"/>
  </w:num>
  <w:num w:numId="28" w16cid:durableId="726149902">
    <w:abstractNumId w:val="20"/>
  </w:num>
  <w:num w:numId="29" w16cid:durableId="648750292">
    <w:abstractNumId w:val="27"/>
  </w:num>
  <w:num w:numId="30" w16cid:durableId="1395395552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880672856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980694931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066337540">
    <w:abstractNumId w:val="32"/>
  </w:num>
  <w:num w:numId="34" w16cid:durableId="1180193223">
    <w:abstractNumId w:val="34"/>
  </w:num>
  <w:num w:numId="35" w16cid:durableId="27537579">
    <w:abstractNumId w:val="29"/>
  </w:num>
  <w:num w:numId="36" w16cid:durableId="2104835851">
    <w:abstractNumId w:val="29"/>
    <w:lvlOverride w:ilvl="0">
      <w:startOverride w:val="1"/>
    </w:lvlOverride>
  </w:num>
  <w:num w:numId="37" w16cid:durableId="1590582715">
    <w:abstractNumId w:val="29"/>
    <w:lvlOverride w:ilvl="0">
      <w:startOverride w:val="1"/>
    </w:lvlOverride>
  </w:num>
  <w:num w:numId="38" w16cid:durableId="611863977">
    <w:abstractNumId w:val="23"/>
  </w:num>
  <w:num w:numId="39" w16cid:durableId="1504512647">
    <w:abstractNumId w:val="15"/>
  </w:num>
  <w:num w:numId="40" w16cid:durableId="2055349539">
    <w:abstractNumId w:val="25"/>
  </w:num>
  <w:num w:numId="41" w16cid:durableId="134717560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I3/mGqXLEfkzkYOOKgfBFOnPFZT4kAu6wsZLsh8mxesG+hiU7yVUsut3b2DoUvmrD3lhiPJnmX4nO2Y6PvHbJQ==" w:salt="cGvI3tL2c56BdqZSE+z2vw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92"/>
    <w:rsid w:val="000016A7"/>
    <w:rsid w:val="0001066B"/>
    <w:rsid w:val="00015B85"/>
    <w:rsid w:val="00017B56"/>
    <w:rsid w:val="0002377C"/>
    <w:rsid w:val="0002622D"/>
    <w:rsid w:val="00041305"/>
    <w:rsid w:val="000414A1"/>
    <w:rsid w:val="00053B0E"/>
    <w:rsid w:val="000B0C82"/>
    <w:rsid w:val="00124779"/>
    <w:rsid w:val="00145EF1"/>
    <w:rsid w:val="0015416E"/>
    <w:rsid w:val="00155FD6"/>
    <w:rsid w:val="00166528"/>
    <w:rsid w:val="001701C3"/>
    <w:rsid w:val="00181AA5"/>
    <w:rsid w:val="00196C88"/>
    <w:rsid w:val="001A5365"/>
    <w:rsid w:val="001A76C9"/>
    <w:rsid w:val="001B20D0"/>
    <w:rsid w:val="001B346A"/>
    <w:rsid w:val="001C04F6"/>
    <w:rsid w:val="001C087A"/>
    <w:rsid w:val="001C55B2"/>
    <w:rsid w:val="001D3B09"/>
    <w:rsid w:val="001D3BC2"/>
    <w:rsid w:val="001D573B"/>
    <w:rsid w:val="001E6FD1"/>
    <w:rsid w:val="001F043B"/>
    <w:rsid w:val="001F1AE8"/>
    <w:rsid w:val="001F40E6"/>
    <w:rsid w:val="002004A4"/>
    <w:rsid w:val="00253282"/>
    <w:rsid w:val="00261B39"/>
    <w:rsid w:val="0026389D"/>
    <w:rsid w:val="00265B9E"/>
    <w:rsid w:val="0027064B"/>
    <w:rsid w:val="00291D61"/>
    <w:rsid w:val="002A79B2"/>
    <w:rsid w:val="002B53A0"/>
    <w:rsid w:val="002B68D1"/>
    <w:rsid w:val="00313F06"/>
    <w:rsid w:val="003270A4"/>
    <w:rsid w:val="00343B85"/>
    <w:rsid w:val="0034498B"/>
    <w:rsid w:val="00385775"/>
    <w:rsid w:val="00386BF8"/>
    <w:rsid w:val="00396F1D"/>
    <w:rsid w:val="003C2307"/>
    <w:rsid w:val="003E2BE5"/>
    <w:rsid w:val="003E4707"/>
    <w:rsid w:val="003F43D7"/>
    <w:rsid w:val="00415DAA"/>
    <w:rsid w:val="00421258"/>
    <w:rsid w:val="00430DB3"/>
    <w:rsid w:val="00441FDE"/>
    <w:rsid w:val="00451F84"/>
    <w:rsid w:val="004A45B5"/>
    <w:rsid w:val="004C5E1C"/>
    <w:rsid w:val="004F2472"/>
    <w:rsid w:val="005205F4"/>
    <w:rsid w:val="00543FCE"/>
    <w:rsid w:val="00577D2A"/>
    <w:rsid w:val="005959BE"/>
    <w:rsid w:val="005B35F5"/>
    <w:rsid w:val="005C2F1A"/>
    <w:rsid w:val="005C34D2"/>
    <w:rsid w:val="005C692B"/>
    <w:rsid w:val="005D37DC"/>
    <w:rsid w:val="005E267B"/>
    <w:rsid w:val="00626ADE"/>
    <w:rsid w:val="00671F5F"/>
    <w:rsid w:val="006802E3"/>
    <w:rsid w:val="00696088"/>
    <w:rsid w:val="006A1981"/>
    <w:rsid w:val="006B3D65"/>
    <w:rsid w:val="006B6118"/>
    <w:rsid w:val="006C09EF"/>
    <w:rsid w:val="006D25C2"/>
    <w:rsid w:val="006D3C47"/>
    <w:rsid w:val="006E7ECF"/>
    <w:rsid w:val="0075170B"/>
    <w:rsid w:val="007537EB"/>
    <w:rsid w:val="00762978"/>
    <w:rsid w:val="007772D5"/>
    <w:rsid w:val="007940F1"/>
    <w:rsid w:val="007E3543"/>
    <w:rsid w:val="007F5071"/>
    <w:rsid w:val="00830329"/>
    <w:rsid w:val="00833D8E"/>
    <w:rsid w:val="00841903"/>
    <w:rsid w:val="0086343F"/>
    <w:rsid w:val="0086765A"/>
    <w:rsid w:val="008D2570"/>
    <w:rsid w:val="008E2EB8"/>
    <w:rsid w:val="0090277A"/>
    <w:rsid w:val="009173CC"/>
    <w:rsid w:val="00941D1F"/>
    <w:rsid w:val="00950859"/>
    <w:rsid w:val="00955DBE"/>
    <w:rsid w:val="00974AAB"/>
    <w:rsid w:val="009A13BF"/>
    <w:rsid w:val="009E0911"/>
    <w:rsid w:val="009E45D5"/>
    <w:rsid w:val="009E50AF"/>
    <w:rsid w:val="009F2820"/>
    <w:rsid w:val="009F6E92"/>
    <w:rsid w:val="00A14DE0"/>
    <w:rsid w:val="00A207CE"/>
    <w:rsid w:val="00A45B94"/>
    <w:rsid w:val="00A55E67"/>
    <w:rsid w:val="00A65BB4"/>
    <w:rsid w:val="00A77B3E"/>
    <w:rsid w:val="00AA2E9F"/>
    <w:rsid w:val="00AD7849"/>
    <w:rsid w:val="00AF437B"/>
    <w:rsid w:val="00B04026"/>
    <w:rsid w:val="00B16241"/>
    <w:rsid w:val="00B21D3D"/>
    <w:rsid w:val="00B43004"/>
    <w:rsid w:val="00BC00CD"/>
    <w:rsid w:val="00BC142F"/>
    <w:rsid w:val="00BC1D56"/>
    <w:rsid w:val="00BF1012"/>
    <w:rsid w:val="00C172F4"/>
    <w:rsid w:val="00C6559B"/>
    <w:rsid w:val="00CA175C"/>
    <w:rsid w:val="00D144BE"/>
    <w:rsid w:val="00D15333"/>
    <w:rsid w:val="00D20DA9"/>
    <w:rsid w:val="00D34A57"/>
    <w:rsid w:val="00D435C0"/>
    <w:rsid w:val="00D5579A"/>
    <w:rsid w:val="00D55E65"/>
    <w:rsid w:val="00D70E27"/>
    <w:rsid w:val="00D80EAC"/>
    <w:rsid w:val="00DA27D3"/>
    <w:rsid w:val="00DF0E45"/>
    <w:rsid w:val="00E042CC"/>
    <w:rsid w:val="00E15F6B"/>
    <w:rsid w:val="00E52306"/>
    <w:rsid w:val="00E52F47"/>
    <w:rsid w:val="00E63EF6"/>
    <w:rsid w:val="00E819AF"/>
    <w:rsid w:val="00E93380"/>
    <w:rsid w:val="00EC4E1C"/>
    <w:rsid w:val="00EE0752"/>
    <w:rsid w:val="00F30D1B"/>
    <w:rsid w:val="00F34B54"/>
    <w:rsid w:val="00F43E46"/>
    <w:rsid w:val="00F51D64"/>
    <w:rsid w:val="00F6334F"/>
    <w:rsid w:val="00F74D54"/>
    <w:rsid w:val="00F93D08"/>
    <w:rsid w:val="00F95810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26C8BE"/>
  <w15:docId w15:val="{F6BE29B1-01A5-4CFB-A8C8-4389189EE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2004A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NZ"/>
    </w:rPr>
  </w:style>
  <w:style w:type="paragraph" w:styleId="Heading1">
    <w:name w:val="heading 1"/>
    <w:aliases w:val="Credit Name"/>
    <w:basedOn w:val="Normal"/>
    <w:next w:val="Normal"/>
    <w:autoRedefine/>
    <w:qFormat/>
    <w:rsid w:val="002004A4"/>
    <w:pPr>
      <w:keepNext/>
      <w:pBdr>
        <w:bottom w:val="single" w:sz="4" w:space="1" w:color="17365D" w:themeColor="text2" w:themeShade="BF"/>
      </w:pBdr>
      <w:spacing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053B0E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053B0E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link w:val="Heading4Char"/>
    <w:autoRedefine/>
    <w:qFormat/>
    <w:rsid w:val="00053B0E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053B0E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053B0E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  <w:rsid w:val="002004A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004A4"/>
  </w:style>
  <w:style w:type="paragraph" w:customStyle="1" w:styleId="Pointsavailable">
    <w:name w:val="Points available"/>
    <w:basedOn w:val="Caption"/>
    <w:link w:val="PointsavailableChar"/>
    <w:autoRedefine/>
    <w:qFormat/>
    <w:rsid w:val="00053B0E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053B0E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053B0E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1B20D0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053B0E"/>
    <w:tblPr>
      <w:tblBorders>
        <w:top w:val="single" w:sz="4" w:space="0" w:color="FFC000"/>
        <w:bottom w:val="single" w:sz="4" w:space="0" w:color="FFC000"/>
        <w:insideH w:val="single" w:sz="4" w:space="0" w:color="FFC000"/>
      </w:tblBorders>
    </w:tblPr>
  </w:style>
  <w:style w:type="table" w:styleId="MediumList1-Accent4">
    <w:name w:val="Medium List 1 Accent 4"/>
    <w:basedOn w:val="TableNormal"/>
    <w:uiPriority w:val="65"/>
    <w:locked/>
    <w:rsid w:val="00053B0E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053B0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053B0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053B0E"/>
    <w:pPr>
      <w:numPr>
        <w:numId w:val="39"/>
      </w:numPr>
      <w:ind w:left="567"/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053B0E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053B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053B0E"/>
    <w:rPr>
      <w:i/>
    </w:rPr>
  </w:style>
  <w:style w:type="paragraph" w:styleId="List">
    <w:name w:val="List"/>
    <w:basedOn w:val="Normal"/>
    <w:rsid w:val="00053B0E"/>
    <w:pPr>
      <w:numPr>
        <w:numId w:val="26"/>
      </w:numPr>
    </w:pPr>
  </w:style>
  <w:style w:type="character" w:customStyle="1" w:styleId="StyleBold">
    <w:name w:val="Style Bold"/>
    <w:basedOn w:val="DefaultParagraphFont"/>
    <w:rsid w:val="00053B0E"/>
    <w:rPr>
      <w:b/>
      <w:bCs/>
    </w:rPr>
  </w:style>
  <w:style w:type="table" w:styleId="Table3Deffects1">
    <w:name w:val="Table 3D effects 1"/>
    <w:basedOn w:val="TableNormal"/>
    <w:locked/>
    <w:rsid w:val="00053B0E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053B0E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1B20D0"/>
    <w:pPr>
      <w:ind w:left="720"/>
      <w:contextualSpacing/>
    </w:pPr>
  </w:style>
  <w:style w:type="paragraph" w:customStyle="1" w:styleId="Centered">
    <w:name w:val="Centered"/>
    <w:basedOn w:val="Normal"/>
    <w:rsid w:val="00053B0E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1B20D0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1B20D0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B20D0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1B20D0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1B20D0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1B20D0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1B20D0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1B2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20D0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1B20D0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053B0E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B20D0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B20D0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B20D0"/>
    <w:pPr>
      <w:spacing w:line="336" w:lineRule="exact"/>
    </w:pPr>
    <w:rPr>
      <w:sz w:val="28"/>
    </w:rPr>
  </w:style>
  <w:style w:type="paragraph" w:styleId="CommentText">
    <w:name w:val="annotation text"/>
    <w:basedOn w:val="Normal"/>
    <w:link w:val="CommentTextChar"/>
    <w:locked/>
    <w:rsid w:val="00B21D3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B21D3D"/>
    <w:rPr>
      <w:rFonts w:ascii="Arial" w:eastAsia="Arial" w:hAnsi="Arial" w:cs="Arial"/>
      <w:color w:val="000000"/>
      <w:lang w:val="en-AU"/>
    </w:rPr>
  </w:style>
  <w:style w:type="character" w:styleId="CommentReference">
    <w:name w:val="annotation reference"/>
    <w:basedOn w:val="DefaultParagraphFont"/>
    <w:uiPriority w:val="99"/>
    <w:locked/>
    <w:rsid w:val="00B21D3D"/>
    <w:rPr>
      <w:sz w:val="16"/>
      <w:szCs w:val="16"/>
    </w:rPr>
  </w:style>
  <w:style w:type="character" w:customStyle="1" w:styleId="DocumentTextbody">
    <w:name w:val="Document Text (body)"/>
    <w:basedOn w:val="DefaultParagraphFont"/>
    <w:uiPriority w:val="1"/>
    <w:qFormat/>
    <w:rsid w:val="00B21D3D"/>
    <w:rPr>
      <w:color w:val="auto"/>
    </w:rPr>
  </w:style>
  <w:style w:type="character" w:customStyle="1" w:styleId="Heading4Char">
    <w:name w:val="Heading 4 Char"/>
    <w:aliases w:val="Subsubtitle Char"/>
    <w:basedOn w:val="DefaultParagraphFont"/>
    <w:link w:val="Heading4"/>
    <w:rsid w:val="00F74D54"/>
    <w:rPr>
      <w:rFonts w:ascii="Arial" w:eastAsia="Arial" w:hAnsi="Arial" w:cs="Arial"/>
      <w:b/>
      <w:bCs/>
      <w:color w:val="000000"/>
      <w:szCs w:val="24"/>
      <w:lang w:val="en-AU"/>
    </w:rPr>
  </w:style>
  <w:style w:type="paragraph" w:styleId="Header">
    <w:name w:val="header"/>
    <w:basedOn w:val="Normal"/>
    <w:link w:val="HeaderChar"/>
    <w:locked/>
    <w:rsid w:val="00D435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435C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D435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435C0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053B0E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053B0E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90277A"/>
    <w:pPr>
      <w:numPr>
        <w:numId w:val="40"/>
      </w:numPr>
    </w:pPr>
    <w:rPr>
      <w:rFonts w:cs="Times New Roman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90277A"/>
    <w:rPr>
      <w:rFonts w:ascii="Arial" w:eastAsia="Arial" w:hAnsi="Arial"/>
      <w:sz w:val="22"/>
      <w:szCs w:val="22"/>
      <w:lang w:val="en-AU"/>
    </w:rPr>
  </w:style>
  <w:style w:type="paragraph" w:styleId="Revision">
    <w:name w:val="Revision"/>
    <w:hidden/>
    <w:uiPriority w:val="99"/>
    <w:semiHidden/>
    <w:rsid w:val="00E52306"/>
    <w:rPr>
      <w:rFonts w:asciiTheme="minorHAnsi" w:eastAsiaTheme="minorHAnsi" w:hAnsiTheme="minorHAnsi" w:cstheme="minorBidi"/>
      <w:sz w:val="22"/>
      <w:szCs w:val="22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4395CC-2FCE-4DED-9ECF-92E3A2A88B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164BA8-85E0-4BF3-A924-4FAFC5F65AAA}"/>
</file>

<file path=customXml/itemProps3.xml><?xml version="1.0" encoding="utf-8"?>
<ds:datastoreItem xmlns:ds="http://schemas.openxmlformats.org/officeDocument/2006/customXml" ds:itemID="{1C96A6B0-2B18-4600-B137-20C0BC24BA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1A1A57-CA44-479E-88B5-CF7B39A6E2ED}">
  <ds:schemaRefs>
    <ds:schemaRef ds:uri="a5091d4f-8901-46df-85f4-029614b39d2e"/>
    <ds:schemaRef ds:uri="http://schemas.microsoft.com/office/2006/documentManagement/types"/>
    <ds:schemaRef ds:uri="52985c86-f8c2-4ffb-9ed4-056f10e7bf99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18</cp:revision>
  <cp:lastPrinted>1900-12-31T14:00:00Z</cp:lastPrinted>
  <dcterms:created xsi:type="dcterms:W3CDTF">2017-02-07T04:34:00Z</dcterms:created>
  <dcterms:modified xsi:type="dcterms:W3CDTF">2022-10-10T21:42:00Z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